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14:paraId="1788FF0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2EEEBA" w14:textId="627FE173" w:rsidR="00666AA6" w:rsidRPr="004E203A" w:rsidRDefault="00666AA6">
            <w:pPr>
              <w:rPr>
                <w:lang w:val="en-GB"/>
              </w:rPr>
            </w:pPr>
            <w:r w:rsidRPr="004E203A">
              <w:rPr>
                <w:rStyle w:val="Szvegtrzs2Char"/>
                <w:lang w:val="en-GB"/>
              </w:rPr>
              <w:t>1. Course title:</w:t>
            </w:r>
            <w:r w:rsidRPr="004E203A">
              <w:rPr>
                <w:szCs w:val="20"/>
                <w:lang w:val="en-GB"/>
              </w:rPr>
              <w:t xml:space="preserve"> </w:t>
            </w:r>
            <w:r w:rsidR="00F11262">
              <w:rPr>
                <w:color w:val="000000"/>
                <w:szCs w:val="20"/>
                <w:lang w:val="en-GB"/>
              </w:rPr>
              <w:t>Visiting trainings I</w:t>
            </w:r>
            <w:r w:rsidR="00890FDE">
              <w:rPr>
                <w:color w:val="000000"/>
                <w:szCs w:val="20"/>
                <w:lang w:val="en-GB"/>
              </w:rPr>
              <w:t>I</w:t>
            </w:r>
          </w:p>
        </w:tc>
      </w:tr>
      <w:tr w:rsidR="00666AA6" w:rsidRPr="004E203A" w14:paraId="3F3315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DABB45C" w14:textId="77777777" w:rsidR="00666AA6" w:rsidRPr="004E203A" w:rsidRDefault="00666AA6">
            <w:pPr>
              <w:snapToGrid w:val="0"/>
              <w:rPr>
                <w:b/>
                <w:bCs/>
                <w:sz w:val="2"/>
                <w:szCs w:val="20"/>
                <w:lang w:val="en-GB"/>
              </w:rPr>
            </w:pPr>
          </w:p>
        </w:tc>
      </w:tr>
      <w:tr w:rsidR="00666AA6" w:rsidRPr="004E203A" w14:paraId="04C5898C"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25DDCDBE"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2AA9EB" w14:textId="2739E78D"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F11262">
              <w:rPr>
                <w:lang w:val="en-GB"/>
              </w:rPr>
              <w:t xml:space="preserve"> practice</w:t>
            </w:r>
          </w:p>
        </w:tc>
      </w:tr>
      <w:tr w:rsidR="00666AA6" w:rsidRPr="004E203A" w14:paraId="4064F310"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93A65ED" w14:textId="77777777" w:rsidR="00666AA6" w:rsidRPr="004E203A" w:rsidRDefault="00666AA6">
            <w:pPr>
              <w:snapToGrid w:val="0"/>
              <w:rPr>
                <w:b/>
                <w:bCs/>
                <w:sz w:val="2"/>
                <w:szCs w:val="20"/>
                <w:lang w:val="en-GB"/>
              </w:rPr>
            </w:pPr>
          </w:p>
        </w:tc>
      </w:tr>
      <w:tr w:rsidR="00666AA6" w:rsidRPr="004E203A" w14:paraId="50BD7AEF"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7BCD8EF7"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F297FD" w14:textId="77777777"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14:paraId="02B039E4"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021FB3E" w14:textId="77777777" w:rsidR="00666AA6" w:rsidRPr="004E203A" w:rsidRDefault="00666AA6">
            <w:pPr>
              <w:snapToGrid w:val="0"/>
              <w:rPr>
                <w:b/>
                <w:bCs/>
                <w:sz w:val="2"/>
                <w:szCs w:val="20"/>
                <w:lang w:val="en-GB"/>
              </w:rPr>
            </w:pPr>
          </w:p>
        </w:tc>
      </w:tr>
      <w:tr w:rsidR="00666AA6" w:rsidRPr="004E203A" w14:paraId="34A78E59"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DA9946E" w14:textId="77777777" w:rsidR="00666AA6" w:rsidRPr="004E203A" w:rsidRDefault="00666AA6">
            <w:pPr>
              <w:pStyle w:val="Szvegtrzs21"/>
              <w:rPr>
                <w:lang w:val="en-GB"/>
              </w:rPr>
            </w:pPr>
            <w:r w:rsidRPr="004E203A">
              <w:rPr>
                <w:lang w:val="en-GB"/>
              </w:rPr>
              <w:t xml:space="preserve">6. Preliminary conditions (max. 3): </w:t>
            </w:r>
          </w:p>
          <w:p w14:paraId="2DB00712" w14:textId="77777777" w:rsidR="00666AA6" w:rsidRPr="004E203A" w:rsidRDefault="00666AA6">
            <w:pPr>
              <w:pStyle w:val="lfej"/>
              <w:numPr>
                <w:ilvl w:val="0"/>
                <w:numId w:val="5"/>
              </w:numPr>
              <w:tabs>
                <w:tab w:val="clear" w:pos="4536"/>
                <w:tab w:val="clear" w:pos="9072"/>
              </w:tabs>
              <w:rPr>
                <w:lang w:val="en-GB"/>
              </w:rPr>
            </w:pPr>
          </w:p>
          <w:p w14:paraId="550C167A" w14:textId="77777777" w:rsidR="00666AA6" w:rsidRPr="004E203A" w:rsidRDefault="00666AA6">
            <w:pPr>
              <w:pStyle w:val="lfej"/>
              <w:numPr>
                <w:ilvl w:val="0"/>
                <w:numId w:val="5"/>
              </w:numPr>
              <w:tabs>
                <w:tab w:val="clear" w:pos="4536"/>
                <w:tab w:val="clear" w:pos="9072"/>
              </w:tabs>
              <w:rPr>
                <w:lang w:val="en-GB"/>
              </w:rPr>
            </w:pPr>
          </w:p>
          <w:p w14:paraId="4BC73776" w14:textId="77777777" w:rsidR="00666AA6" w:rsidRPr="004E203A" w:rsidRDefault="00666AA6">
            <w:pPr>
              <w:pStyle w:val="lfej"/>
              <w:numPr>
                <w:ilvl w:val="0"/>
                <w:numId w:val="5"/>
              </w:numPr>
              <w:tabs>
                <w:tab w:val="clear" w:pos="4536"/>
                <w:tab w:val="clear" w:pos="9072"/>
              </w:tabs>
              <w:rPr>
                <w:lang w:val="en-GB"/>
              </w:rPr>
            </w:pPr>
          </w:p>
        </w:tc>
      </w:tr>
      <w:tr w:rsidR="00666AA6" w:rsidRPr="004E203A" w14:paraId="51B15376"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B0CB610" w14:textId="77777777" w:rsidR="00666AA6" w:rsidRPr="004E203A" w:rsidRDefault="00666AA6">
            <w:pPr>
              <w:snapToGrid w:val="0"/>
              <w:rPr>
                <w:b/>
                <w:bCs/>
                <w:sz w:val="2"/>
                <w:szCs w:val="20"/>
                <w:lang w:val="en-GB"/>
              </w:rPr>
            </w:pPr>
          </w:p>
        </w:tc>
      </w:tr>
      <w:tr w:rsidR="00666AA6" w:rsidRPr="004E203A" w14:paraId="796C1ED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BB2EE" w14:textId="49E8B9F2" w:rsidR="00666AA6" w:rsidRPr="004E203A" w:rsidRDefault="00666AA6" w:rsidP="00890FDE">
            <w:pPr>
              <w:pStyle w:val="lfej"/>
              <w:tabs>
                <w:tab w:val="clear" w:pos="4536"/>
                <w:tab w:val="clear" w:pos="9072"/>
              </w:tabs>
              <w:rPr>
                <w:lang w:val="en-GB"/>
              </w:rPr>
            </w:pPr>
            <w:r w:rsidRPr="004E203A">
              <w:rPr>
                <w:rStyle w:val="Szvegtrzs2Char"/>
                <w:lang w:val="en-GB"/>
              </w:rPr>
              <w:t>7. Announced:</w:t>
            </w:r>
            <w:bookmarkStart w:id="0" w:name="__Fieldmark__46_1016521800"/>
            <w:r w:rsidR="00890FDE" w:rsidRPr="004E203A">
              <w:rPr>
                <w:lang w:val="en-GB"/>
              </w:rPr>
              <w:t xml:space="preserve"> </w:t>
            </w:r>
            <w:r w:rsidR="00890FDE" w:rsidRPr="004E203A">
              <w:rPr>
                <w:lang w:val="en-GB"/>
              </w:rPr>
              <w:fldChar w:fldCharType="begin">
                <w:ffData>
                  <w:name w:val=""/>
                  <w:enabled/>
                  <w:calcOnExit w:val="0"/>
                  <w:checkBox>
                    <w:sizeAuto/>
                    <w:default w:val="0"/>
                    <w:checked w:val="0"/>
                  </w:checkBox>
                </w:ffData>
              </w:fldChar>
            </w:r>
            <w:r w:rsidR="00890FDE" w:rsidRPr="004E203A">
              <w:rPr>
                <w:lang w:val="en-GB"/>
              </w:rPr>
              <w:instrText xml:space="preserve"> FORMCHECKBOX </w:instrText>
            </w:r>
            <w:r w:rsidR="00297946">
              <w:rPr>
                <w:lang w:val="en-GB"/>
              </w:rPr>
            </w:r>
            <w:r w:rsidR="00297946">
              <w:rPr>
                <w:lang w:val="en-GB"/>
              </w:rPr>
              <w:fldChar w:fldCharType="separate"/>
            </w:r>
            <w:r w:rsidR="00890FDE" w:rsidRPr="004E203A">
              <w:rPr>
                <w:lang w:val="en-GB"/>
              </w:rPr>
              <w:fldChar w:fldCharType="end"/>
            </w:r>
            <w:bookmarkEnd w:id="0"/>
            <w:r w:rsidRPr="004E203A">
              <w:rPr>
                <w:b/>
                <w:bCs/>
                <w:lang w:val="en-GB"/>
              </w:rPr>
              <w:t xml:space="preserve"> </w:t>
            </w:r>
            <w:r w:rsidRPr="004E203A">
              <w:rPr>
                <w:lang w:val="en-GB"/>
              </w:rPr>
              <w:t xml:space="preserve">fall semester, </w:t>
            </w:r>
            <w:bookmarkStart w:id="1" w:name="__Fieldmark__45_1016521800"/>
            <w:r w:rsidR="00890FDE" w:rsidRPr="004E203A">
              <w:rPr>
                <w:lang w:val="en-GB"/>
              </w:rPr>
              <w:fldChar w:fldCharType="begin">
                <w:ffData>
                  <w:name w:val=""/>
                  <w:enabled/>
                  <w:calcOnExit w:val="0"/>
                  <w:checkBox>
                    <w:sizeAuto/>
                    <w:default w:val="0"/>
                    <w:checked/>
                  </w:checkBox>
                </w:ffData>
              </w:fldChar>
            </w:r>
            <w:r w:rsidR="00890FDE" w:rsidRPr="004E203A">
              <w:rPr>
                <w:lang w:val="en-GB"/>
              </w:rPr>
              <w:instrText xml:space="preserve"> FORMCHECKBOX </w:instrText>
            </w:r>
            <w:r w:rsidR="00297946">
              <w:rPr>
                <w:lang w:val="en-GB"/>
              </w:rPr>
            </w:r>
            <w:r w:rsidR="00297946">
              <w:rPr>
                <w:lang w:val="en-GB"/>
              </w:rPr>
              <w:fldChar w:fldCharType="separate"/>
            </w:r>
            <w:r w:rsidR="00890FDE" w:rsidRPr="004E203A">
              <w:rPr>
                <w:lang w:val="en-GB"/>
              </w:rPr>
              <w:fldChar w:fldCharType="end"/>
            </w:r>
            <w:bookmarkEnd w:id="1"/>
            <w:r w:rsidR="00890FDE">
              <w:rPr>
                <w:lang w:val="en-GB"/>
              </w:rPr>
              <w:t xml:space="preserve"> </w:t>
            </w:r>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297946">
              <w:rPr>
                <w:lang w:val="en-GB"/>
              </w:rPr>
            </w:r>
            <w:r w:rsidR="00297946">
              <w:rPr>
                <w:lang w:val="en-GB"/>
              </w:rPr>
              <w:fldChar w:fldCharType="separate"/>
            </w:r>
            <w:r w:rsidRPr="004E203A">
              <w:rPr>
                <w:lang w:val="en-GB"/>
              </w:rPr>
              <w:fldChar w:fldCharType="end"/>
            </w:r>
            <w:bookmarkEnd w:id="2"/>
            <w:r w:rsidRPr="004E203A">
              <w:rPr>
                <w:lang w:val="en-GB"/>
              </w:rPr>
              <w:t xml:space="preserve">both </w:t>
            </w:r>
          </w:p>
        </w:tc>
      </w:tr>
      <w:tr w:rsidR="00666AA6" w:rsidRPr="004E203A" w14:paraId="59BD8AD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3E8EC49" w14:textId="77777777" w:rsidR="00666AA6" w:rsidRPr="004E203A" w:rsidRDefault="00666AA6">
            <w:pPr>
              <w:snapToGrid w:val="0"/>
              <w:rPr>
                <w:b/>
                <w:bCs/>
                <w:sz w:val="2"/>
                <w:szCs w:val="20"/>
                <w:lang w:val="en-GB"/>
              </w:rPr>
            </w:pPr>
          </w:p>
        </w:tc>
      </w:tr>
      <w:tr w:rsidR="00666AA6" w:rsidRPr="004E203A" w14:paraId="1AF9C88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84C155" w14:textId="3F63B0EE" w:rsidR="00666AA6" w:rsidRPr="004E203A" w:rsidRDefault="00666AA6">
            <w:pPr>
              <w:rPr>
                <w:lang w:val="en-GB"/>
              </w:rPr>
            </w:pPr>
            <w:r w:rsidRPr="004E203A">
              <w:rPr>
                <w:rStyle w:val="Szvegtrzs2Char"/>
                <w:lang w:val="en-GB"/>
              </w:rPr>
              <w:t>8. Limit for participants:</w:t>
            </w:r>
            <w:r w:rsidR="00700EB6">
              <w:rPr>
                <w:lang w:val="en-GB"/>
              </w:rPr>
              <w:t xml:space="preserve"> none</w:t>
            </w:r>
          </w:p>
        </w:tc>
      </w:tr>
      <w:tr w:rsidR="00666AA6" w:rsidRPr="004E203A" w14:paraId="4C507D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B8F878F" w14:textId="77777777" w:rsidR="00666AA6" w:rsidRPr="004E203A" w:rsidRDefault="00666AA6">
            <w:pPr>
              <w:snapToGrid w:val="0"/>
              <w:rPr>
                <w:b/>
                <w:bCs/>
                <w:sz w:val="2"/>
                <w:szCs w:val="20"/>
                <w:lang w:val="en-GB"/>
              </w:rPr>
            </w:pPr>
          </w:p>
        </w:tc>
      </w:tr>
      <w:tr w:rsidR="00666AA6" w:rsidRPr="004E203A" w14:paraId="22E5883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FC96A3" w14:textId="7873893D"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F11262">
              <w:rPr>
                <w:bCs/>
                <w:lang w:val="en-GB"/>
              </w:rPr>
              <w:t>Kitti</w:t>
            </w:r>
            <w:proofErr w:type="spellEnd"/>
            <w:r w:rsidR="00F11262">
              <w:rPr>
                <w:bCs/>
                <w:lang w:val="en-GB"/>
              </w:rPr>
              <w:t xml:space="preserve"> </w:t>
            </w:r>
            <w:proofErr w:type="spellStart"/>
            <w:r w:rsidR="00F11262">
              <w:rPr>
                <w:bCs/>
                <w:lang w:val="en-GB"/>
              </w:rPr>
              <w:t>Vadasz</w:t>
            </w:r>
            <w:proofErr w:type="spellEnd"/>
            <w:r w:rsidR="00700EB6">
              <w:rPr>
                <w:bCs/>
                <w:lang w:val="en-GB"/>
              </w:rPr>
              <w:t xml:space="preserve"> (Faculty of Sciences, Institute of Sport Sciences and Physical Education, Department of Theory and Practice of Sports)</w:t>
            </w:r>
          </w:p>
          <w:p w14:paraId="632BD05E" w14:textId="22E8F671" w:rsidR="00666AA6" w:rsidRPr="004E203A" w:rsidRDefault="00666AA6">
            <w:pPr>
              <w:pStyle w:val="lfej"/>
              <w:tabs>
                <w:tab w:val="clear" w:pos="4536"/>
                <w:tab w:val="clear" w:pos="9072"/>
              </w:tabs>
              <w:ind w:left="708"/>
              <w:rPr>
                <w:lang w:val="en-GB"/>
              </w:rPr>
            </w:pPr>
          </w:p>
        </w:tc>
      </w:tr>
      <w:tr w:rsidR="00666AA6" w:rsidRPr="004E203A" w14:paraId="7C88537D"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AA8105B" w14:textId="77777777" w:rsidR="00666AA6" w:rsidRPr="004E203A" w:rsidRDefault="00666AA6">
            <w:pPr>
              <w:snapToGrid w:val="0"/>
              <w:rPr>
                <w:b/>
                <w:bCs/>
                <w:sz w:val="2"/>
                <w:szCs w:val="20"/>
                <w:lang w:val="en-GB"/>
              </w:rPr>
            </w:pPr>
          </w:p>
        </w:tc>
      </w:tr>
      <w:tr w:rsidR="00666AA6" w:rsidRPr="004E203A" w14:paraId="66227CB9" w14:textId="7777777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14F7D9D9" w14:textId="77777777"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36D21FE" w14:textId="520E7E75" w:rsidR="00666AA6" w:rsidRPr="004E203A" w:rsidRDefault="00F11262" w:rsidP="007C0487">
            <w:pPr>
              <w:pStyle w:val="lfej"/>
              <w:tabs>
                <w:tab w:val="clear" w:pos="4536"/>
                <w:tab w:val="clear" w:pos="9072"/>
              </w:tabs>
              <w:rPr>
                <w:lang w:val="en-GB"/>
              </w:rPr>
            </w:pPr>
            <w:proofErr w:type="spellStart"/>
            <w:r>
              <w:rPr>
                <w:lang w:val="en-GB"/>
              </w:rPr>
              <w:t>Kitti</w:t>
            </w:r>
            <w:proofErr w:type="spellEnd"/>
            <w:r>
              <w:rPr>
                <w:lang w:val="en-GB"/>
              </w:rPr>
              <w:t xml:space="preserve"> </w:t>
            </w:r>
            <w:proofErr w:type="spellStart"/>
            <w:r>
              <w:rPr>
                <w:lang w:val="en-GB"/>
              </w:rPr>
              <w:t>Vadasz</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DBDAE" w14:textId="57F2C490" w:rsidR="00666AA6" w:rsidRPr="004E203A" w:rsidRDefault="00700EB6">
            <w:pPr>
              <w:pStyle w:val="lfej"/>
              <w:tabs>
                <w:tab w:val="clear" w:pos="4536"/>
                <w:tab w:val="clear" w:pos="9072"/>
              </w:tabs>
              <w:jc w:val="center"/>
              <w:rPr>
                <w:lang w:val="en-GB"/>
              </w:rPr>
            </w:pPr>
            <w:r>
              <w:rPr>
                <w:lang w:val="en-GB"/>
              </w:rPr>
              <w:t>100%</w:t>
            </w:r>
          </w:p>
        </w:tc>
      </w:tr>
      <w:tr w:rsidR="00666AA6" w:rsidRPr="004E203A" w14:paraId="2CB3AF98"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5417AE1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B7F270A" w14:textId="2A27442A"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96D52" w14:textId="3BD9B5FB" w:rsidR="00666AA6" w:rsidRPr="004E203A" w:rsidRDefault="00666AA6">
            <w:pPr>
              <w:pStyle w:val="lfej"/>
              <w:tabs>
                <w:tab w:val="clear" w:pos="4536"/>
                <w:tab w:val="clear" w:pos="9072"/>
              </w:tabs>
              <w:snapToGrid w:val="0"/>
              <w:jc w:val="center"/>
              <w:rPr>
                <w:lang w:val="en-GB"/>
              </w:rPr>
            </w:pPr>
          </w:p>
        </w:tc>
      </w:tr>
      <w:tr w:rsidR="00666AA6" w:rsidRPr="004E203A" w14:paraId="6B43B2EF"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046414A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E798B50"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22F76" w14:textId="77777777" w:rsidR="00666AA6" w:rsidRPr="004E203A" w:rsidRDefault="00666AA6">
            <w:pPr>
              <w:pStyle w:val="lfej"/>
              <w:tabs>
                <w:tab w:val="clear" w:pos="4536"/>
                <w:tab w:val="clear" w:pos="9072"/>
              </w:tabs>
              <w:snapToGrid w:val="0"/>
              <w:jc w:val="center"/>
              <w:rPr>
                <w:lang w:val="en-GB"/>
              </w:rPr>
            </w:pPr>
          </w:p>
        </w:tc>
      </w:tr>
      <w:tr w:rsidR="00666AA6" w:rsidRPr="004E203A" w14:paraId="36110CDB"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1F345856"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362DA918"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CCCFF" w14:textId="77777777" w:rsidR="00666AA6" w:rsidRPr="004E203A" w:rsidRDefault="00666AA6">
            <w:pPr>
              <w:pStyle w:val="lfej"/>
              <w:tabs>
                <w:tab w:val="clear" w:pos="4536"/>
                <w:tab w:val="clear" w:pos="9072"/>
              </w:tabs>
              <w:snapToGrid w:val="0"/>
              <w:jc w:val="center"/>
              <w:rPr>
                <w:lang w:val="en-GB"/>
              </w:rPr>
            </w:pPr>
          </w:p>
        </w:tc>
      </w:tr>
      <w:tr w:rsidR="00666AA6" w:rsidRPr="004E203A" w14:paraId="7C5BAE94"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7270C91"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4019FCCE"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4346A" w14:textId="77777777" w:rsidR="00666AA6" w:rsidRPr="004E203A" w:rsidRDefault="00666AA6">
            <w:pPr>
              <w:pStyle w:val="lfej"/>
              <w:tabs>
                <w:tab w:val="clear" w:pos="4536"/>
                <w:tab w:val="clear" w:pos="9072"/>
              </w:tabs>
              <w:snapToGrid w:val="0"/>
              <w:jc w:val="center"/>
              <w:rPr>
                <w:lang w:val="en-GB"/>
              </w:rPr>
            </w:pPr>
          </w:p>
        </w:tc>
      </w:tr>
      <w:tr w:rsidR="00666AA6" w:rsidRPr="004E203A" w14:paraId="56D0BEF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4456F6E" w14:textId="77777777" w:rsidR="00666AA6" w:rsidRPr="004E203A" w:rsidRDefault="00666AA6">
            <w:pPr>
              <w:snapToGrid w:val="0"/>
              <w:rPr>
                <w:b/>
                <w:bCs/>
                <w:sz w:val="2"/>
                <w:szCs w:val="20"/>
                <w:lang w:val="en-GB"/>
              </w:rPr>
            </w:pPr>
          </w:p>
        </w:tc>
      </w:tr>
      <w:tr w:rsidR="00666AA6" w:rsidRPr="004E203A" w14:paraId="7FA5DE77" w14:textId="7777777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3B6BDE" w14:textId="77777777"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14:paraId="56B19E48"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9546BA0" w14:textId="77777777" w:rsidR="00666AA6" w:rsidRPr="004E203A" w:rsidRDefault="00666AA6">
            <w:pPr>
              <w:snapToGrid w:val="0"/>
              <w:rPr>
                <w:b/>
                <w:bCs/>
                <w:sz w:val="2"/>
                <w:szCs w:val="20"/>
                <w:lang w:val="en-GB"/>
              </w:rPr>
            </w:pPr>
          </w:p>
        </w:tc>
      </w:tr>
      <w:tr w:rsidR="00666AA6" w:rsidRPr="004E203A" w14:paraId="5A344F6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122318" w14:textId="77777777" w:rsidR="00666AA6" w:rsidRPr="004E203A" w:rsidRDefault="00666AA6">
            <w:pPr>
              <w:pStyle w:val="Szvegtrzs21"/>
              <w:rPr>
                <w:b w:val="0"/>
                <w:lang w:val="en-GB"/>
              </w:rPr>
            </w:pPr>
            <w:r w:rsidRPr="004E203A">
              <w:rPr>
                <w:lang w:val="en-GB"/>
              </w:rPr>
              <w:t xml:space="preserve">13. Course objectives and/or learning outcomes: </w:t>
            </w:r>
          </w:p>
          <w:p w14:paraId="62C53A89" w14:textId="5339A4A7" w:rsidR="00C505A4" w:rsidRPr="004E203A" w:rsidRDefault="00F11262" w:rsidP="00C505A4">
            <w:pPr>
              <w:pStyle w:val="Szvegtrzs21"/>
              <w:rPr>
                <w:b w:val="0"/>
                <w:lang w:val="en-GB"/>
              </w:rPr>
            </w:pPr>
            <w:r>
              <w:rPr>
                <w:b w:val="0"/>
                <w:lang w:val="en-GB"/>
              </w:rPr>
              <w:t xml:space="preserve">The course invites students to real athletics practices. During these practices students will observe </w:t>
            </w:r>
            <w:proofErr w:type="spellStart"/>
            <w:r>
              <w:rPr>
                <w:b w:val="0"/>
                <w:lang w:val="en-GB"/>
              </w:rPr>
              <w:t>psychomotoric</w:t>
            </w:r>
            <w:proofErr w:type="spellEnd"/>
            <w:r>
              <w:rPr>
                <w:b w:val="0"/>
                <w:lang w:val="en-GB"/>
              </w:rPr>
              <w:t xml:space="preserve"> development, pedagogical, and sociological processes in athletes and their coach. Students will be able to understand the functional roles of the different parts of the practice, and the importance of the exercise systems and methods used with respect to specific age-groups.</w:t>
            </w:r>
          </w:p>
          <w:p w14:paraId="43637961" w14:textId="77777777" w:rsidR="00F11262" w:rsidRPr="004E203A" w:rsidRDefault="00F11262" w:rsidP="00F11262">
            <w:pPr>
              <w:ind w:right="141"/>
              <w:jc w:val="both"/>
              <w:rPr>
                <w:b/>
                <w:bCs/>
                <w:szCs w:val="20"/>
                <w:lang w:val="en-GB"/>
              </w:rPr>
            </w:pPr>
          </w:p>
        </w:tc>
      </w:tr>
      <w:tr w:rsidR="00666AA6" w:rsidRPr="004E203A" w14:paraId="70F87D42"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3D657F1" w14:textId="77777777" w:rsidR="00666AA6" w:rsidRPr="004E203A" w:rsidRDefault="00666AA6">
            <w:pPr>
              <w:snapToGrid w:val="0"/>
              <w:rPr>
                <w:bCs/>
                <w:sz w:val="2"/>
                <w:szCs w:val="20"/>
                <w:lang w:val="en-GB"/>
              </w:rPr>
            </w:pPr>
          </w:p>
        </w:tc>
      </w:tr>
      <w:tr w:rsidR="00666AA6" w:rsidRPr="004E203A" w14:paraId="61C75458"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7EA3C79" w14:textId="542EE2EA" w:rsidR="00666AA6" w:rsidRDefault="00666AA6">
            <w:pPr>
              <w:pStyle w:val="Szvegtrzs21"/>
              <w:rPr>
                <w:lang w:val="en-GB"/>
              </w:rPr>
            </w:pPr>
            <w:r w:rsidRPr="004E203A">
              <w:rPr>
                <w:lang w:val="en-GB"/>
              </w:rPr>
              <w:t xml:space="preserve">14. Course outline </w:t>
            </w:r>
          </w:p>
          <w:p w14:paraId="57B4F52F" w14:textId="77777777" w:rsidR="003170CE" w:rsidRPr="003170CE" w:rsidRDefault="00F11262">
            <w:pPr>
              <w:pStyle w:val="Szvegtrzs21"/>
              <w:rPr>
                <w:b w:val="0"/>
                <w:lang w:val="en-GB"/>
              </w:rPr>
            </w:pPr>
            <w:r w:rsidRPr="003170CE">
              <w:rPr>
                <w:b w:val="0"/>
                <w:lang w:val="en-GB"/>
              </w:rPr>
              <w:t xml:space="preserve">Discuss observation aspects and </w:t>
            </w:r>
            <w:r w:rsidR="003170CE" w:rsidRPr="003170CE">
              <w:rPr>
                <w:b w:val="0"/>
                <w:lang w:val="en-GB"/>
              </w:rPr>
              <w:t>report requirements.</w:t>
            </w:r>
          </w:p>
          <w:p w14:paraId="06DE6B92" w14:textId="23618186" w:rsidR="00F11262" w:rsidRPr="003170CE" w:rsidRDefault="003170CE">
            <w:pPr>
              <w:pStyle w:val="Szvegtrzs21"/>
              <w:rPr>
                <w:b w:val="0"/>
                <w:sz w:val="22"/>
                <w:szCs w:val="22"/>
                <w:lang w:val="en-GB"/>
              </w:rPr>
            </w:pPr>
            <w:r w:rsidRPr="003170CE">
              <w:rPr>
                <w:b w:val="0"/>
                <w:lang w:val="en-GB"/>
              </w:rPr>
              <w:t>Observation and writing report about practices previously agreed by clubs and coaches in</w:t>
            </w:r>
            <w:r w:rsidR="00890FDE">
              <w:rPr>
                <w:b w:val="0"/>
                <w:lang w:val="en-GB"/>
              </w:rPr>
              <w:t xml:space="preserve"> youth and junior age-groups</w:t>
            </w:r>
            <w:r w:rsidRPr="003170CE">
              <w:rPr>
                <w:b w:val="0"/>
                <w:lang w:val="en-GB"/>
              </w:rPr>
              <w:t xml:space="preserve">. </w:t>
            </w:r>
            <w:r w:rsidR="00F11262" w:rsidRPr="003170CE">
              <w:rPr>
                <w:b w:val="0"/>
                <w:lang w:val="en-GB"/>
              </w:rPr>
              <w:t xml:space="preserve"> </w:t>
            </w:r>
          </w:p>
          <w:p w14:paraId="2E933E3C" w14:textId="45DF2510" w:rsidR="00A5572A" w:rsidRPr="004E203A" w:rsidRDefault="00A5572A" w:rsidP="00F11262">
            <w:pPr>
              <w:tabs>
                <w:tab w:val="left" w:pos="859"/>
              </w:tabs>
              <w:jc w:val="both"/>
            </w:pPr>
          </w:p>
        </w:tc>
      </w:tr>
      <w:tr w:rsidR="00666AA6" w:rsidRPr="004E203A" w14:paraId="6D001E69"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FB97ED" w14:textId="77777777" w:rsidR="00666AA6" w:rsidRPr="004E203A" w:rsidRDefault="00666AA6">
            <w:pPr>
              <w:snapToGrid w:val="0"/>
              <w:rPr>
                <w:b/>
                <w:bCs/>
                <w:sz w:val="2"/>
                <w:szCs w:val="20"/>
                <w:lang w:val="en-GB"/>
              </w:rPr>
            </w:pPr>
          </w:p>
        </w:tc>
      </w:tr>
      <w:tr w:rsidR="00666AA6" w:rsidRPr="004E203A" w14:paraId="41F2F08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9B8EA4" w14:textId="77777777" w:rsidR="00666AA6" w:rsidRPr="004E203A" w:rsidRDefault="00666AA6">
            <w:pPr>
              <w:rPr>
                <w:lang w:val="en-GB"/>
              </w:rPr>
            </w:pPr>
            <w:r w:rsidRPr="004E203A">
              <w:rPr>
                <w:rStyle w:val="Szvegtrzs2Char"/>
                <w:lang w:val="en-GB"/>
              </w:rPr>
              <w:t>15. Mid-semester works</w:t>
            </w:r>
          </w:p>
          <w:p w14:paraId="42BC0404" w14:textId="58905767" w:rsidR="00666AA6" w:rsidRPr="004E203A" w:rsidRDefault="003170CE">
            <w:pPr>
              <w:rPr>
                <w:lang w:val="en-GB"/>
              </w:rPr>
            </w:pPr>
            <w:r>
              <w:rPr>
                <w:lang w:val="en-GB"/>
              </w:rPr>
              <w:t>Observation of minimum of 10 practices in</w:t>
            </w:r>
            <w:r w:rsidR="00890FDE">
              <w:rPr>
                <w:lang w:val="en-GB"/>
              </w:rPr>
              <w:t xml:space="preserve"> youth and junior age-groups</w:t>
            </w:r>
            <w:r>
              <w:rPr>
                <w:lang w:val="en-GB"/>
              </w:rPr>
              <w:t>.</w:t>
            </w:r>
          </w:p>
        </w:tc>
      </w:tr>
      <w:tr w:rsidR="00666AA6" w:rsidRPr="004E203A" w14:paraId="7618664F"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0018A03" w14:textId="77777777" w:rsidR="00666AA6" w:rsidRPr="004E203A" w:rsidRDefault="00666AA6">
            <w:pPr>
              <w:snapToGrid w:val="0"/>
              <w:rPr>
                <w:b/>
                <w:bCs/>
                <w:sz w:val="2"/>
                <w:szCs w:val="20"/>
                <w:lang w:val="en-GB"/>
              </w:rPr>
            </w:pPr>
          </w:p>
        </w:tc>
      </w:tr>
      <w:tr w:rsidR="00666AA6" w:rsidRPr="004E203A" w14:paraId="08A1D86E"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19E102" w14:textId="20462026" w:rsidR="00666AA6" w:rsidRPr="004E203A" w:rsidRDefault="00666AA6">
            <w:pPr>
              <w:rPr>
                <w:rStyle w:val="Szvegtrzs2Char"/>
                <w:b w:val="0"/>
                <w:lang w:val="en-GB"/>
              </w:rPr>
            </w:pPr>
            <w:r w:rsidRPr="004E203A">
              <w:rPr>
                <w:rStyle w:val="Szvegtrzs2Char"/>
                <w:lang w:val="en-GB"/>
              </w:rPr>
              <w:t xml:space="preserve">16. Course requirements and grading </w:t>
            </w:r>
          </w:p>
          <w:p w14:paraId="6CF831F8" w14:textId="056E498A" w:rsidR="003E26CC" w:rsidRPr="004E203A" w:rsidRDefault="003170CE" w:rsidP="001154D6">
            <w:pPr>
              <w:rPr>
                <w:szCs w:val="20"/>
                <w:lang w:val="en-GB"/>
              </w:rPr>
            </w:pPr>
            <w:r>
              <w:rPr>
                <w:szCs w:val="20"/>
                <w:lang w:val="en-GB"/>
              </w:rPr>
              <w:t>Writing observation report with respect to required elements.</w:t>
            </w:r>
          </w:p>
        </w:tc>
      </w:tr>
      <w:tr w:rsidR="00666AA6" w:rsidRPr="004E203A" w14:paraId="34F74877"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3F8A5A3" w14:textId="77777777" w:rsidR="00666AA6" w:rsidRPr="004E203A" w:rsidRDefault="00666AA6">
            <w:pPr>
              <w:snapToGrid w:val="0"/>
              <w:rPr>
                <w:b/>
                <w:bCs/>
                <w:sz w:val="2"/>
                <w:szCs w:val="20"/>
                <w:lang w:val="en-GB"/>
              </w:rPr>
            </w:pPr>
          </w:p>
        </w:tc>
      </w:tr>
      <w:tr w:rsidR="00666AA6" w:rsidRPr="004E203A" w14:paraId="0A645E7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DA3C670" w14:textId="77777777" w:rsidR="00666AA6" w:rsidRPr="004E203A" w:rsidRDefault="00666AA6">
            <w:pPr>
              <w:pStyle w:val="Szvegtrzs21"/>
              <w:rPr>
                <w:lang w:val="en-GB"/>
              </w:rPr>
            </w:pPr>
            <w:r w:rsidRPr="004E203A">
              <w:rPr>
                <w:lang w:val="en-GB"/>
              </w:rPr>
              <w:t>17. List of readings</w:t>
            </w:r>
          </w:p>
          <w:p w14:paraId="3339654C" w14:textId="77777777" w:rsidR="00297946" w:rsidRPr="00297946" w:rsidRDefault="00297946" w:rsidP="00297946">
            <w:pPr>
              <w:numPr>
                <w:ilvl w:val="0"/>
                <w:numId w:val="8"/>
              </w:numPr>
              <w:autoSpaceDE/>
              <w:rPr>
                <w:lang w:val="en-GB"/>
              </w:rPr>
            </w:pPr>
            <w:proofErr w:type="spellStart"/>
            <w:r>
              <w:t>Bompa</w:t>
            </w:r>
            <w:proofErr w:type="spellEnd"/>
            <w:r>
              <w:t xml:space="preserve"> TO, </w:t>
            </w:r>
            <w:proofErr w:type="spellStart"/>
            <w:r>
              <w:t>Haff</w:t>
            </w:r>
            <w:proofErr w:type="spellEnd"/>
            <w:r>
              <w:t xml:space="preserve"> GG. </w:t>
            </w:r>
            <w:proofErr w:type="spellStart"/>
            <w:r>
              <w:t>Periodization</w:t>
            </w:r>
            <w:proofErr w:type="spellEnd"/>
            <w:r>
              <w:t xml:space="preserve">. </w:t>
            </w:r>
            <w:proofErr w:type="spellStart"/>
            <w:r>
              <w:t>Theory</w:t>
            </w:r>
            <w:proofErr w:type="spellEnd"/>
            <w:r>
              <w:t xml:space="preserve"> and </w:t>
            </w:r>
            <w:proofErr w:type="spellStart"/>
            <w:r>
              <w:t>methodology</w:t>
            </w:r>
            <w:proofErr w:type="spellEnd"/>
            <w:r>
              <w:t xml:space="preserve"> of </w:t>
            </w:r>
            <w:proofErr w:type="spellStart"/>
            <w:r>
              <w:t>training</w:t>
            </w:r>
            <w:proofErr w:type="spellEnd"/>
            <w:r>
              <w:t xml:space="preserve">. Human </w:t>
            </w:r>
            <w:proofErr w:type="spellStart"/>
            <w:r>
              <w:t>Kinetics</w:t>
            </w:r>
            <w:proofErr w:type="spellEnd"/>
            <w:r>
              <w:t>, 2009.</w:t>
            </w:r>
          </w:p>
          <w:p w14:paraId="5A0EF1F0" w14:textId="3BEFD7E5" w:rsidR="00666AA6" w:rsidRPr="00297946" w:rsidRDefault="00297946" w:rsidP="00297946">
            <w:pPr>
              <w:numPr>
                <w:ilvl w:val="0"/>
                <w:numId w:val="8"/>
              </w:numPr>
              <w:autoSpaceDE/>
              <w:rPr>
                <w:lang w:val="en-GB"/>
              </w:rPr>
            </w:pPr>
            <w:r w:rsidRPr="00297946">
              <w:rPr>
                <w:lang w:val="en-GB"/>
              </w:rPr>
              <w:t>Carr G: Fundamentals of track and field. Human Kinetics, 1991.</w:t>
            </w:r>
          </w:p>
        </w:tc>
      </w:tr>
      <w:tr w:rsidR="00666AA6" w:rsidRPr="004E203A" w14:paraId="77ED06B6"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7894370" w14:textId="77777777" w:rsidR="00666AA6" w:rsidRPr="004E203A" w:rsidRDefault="00666AA6">
            <w:pPr>
              <w:snapToGrid w:val="0"/>
              <w:rPr>
                <w:b/>
                <w:bCs/>
                <w:sz w:val="2"/>
                <w:szCs w:val="20"/>
                <w:lang w:val="en-GB"/>
              </w:rPr>
            </w:pPr>
          </w:p>
        </w:tc>
      </w:tr>
      <w:tr w:rsidR="00666AA6" w:rsidRPr="004E203A" w14:paraId="68B23BA3"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276AF4" w14:textId="77777777"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14:paraId="138176AB" w14:textId="7B3A4A5F" w:rsidR="003E26CC" w:rsidRPr="004E203A" w:rsidRDefault="003E26CC" w:rsidP="00297946">
            <w:pPr>
              <w:autoSpaceDE/>
              <w:rPr>
                <w:lang w:val="en-GB"/>
              </w:rPr>
            </w:pPr>
            <w:bookmarkStart w:id="3" w:name="_GoBack"/>
            <w:bookmarkEnd w:id="3"/>
          </w:p>
        </w:tc>
      </w:tr>
      <w:tr w:rsidR="00666AA6" w:rsidRPr="004E203A" w14:paraId="4F5DE05A"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8A6BAED" w14:textId="77777777" w:rsidR="00666AA6" w:rsidRPr="004E203A" w:rsidRDefault="00666AA6">
            <w:pPr>
              <w:snapToGrid w:val="0"/>
              <w:rPr>
                <w:b/>
                <w:bCs/>
                <w:sz w:val="2"/>
                <w:szCs w:val="20"/>
                <w:lang w:val="en-GB"/>
              </w:rPr>
            </w:pPr>
          </w:p>
        </w:tc>
      </w:tr>
      <w:tr w:rsidR="00666AA6" w:rsidRPr="004E203A" w14:paraId="0590F9A8" w14:textId="7777777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5F74B6C2" w14:textId="77777777"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1B94170E" w14:textId="77777777"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1B45411D" w14:textId="77777777"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DFC4E2" w14:textId="77777777" w:rsidR="00666AA6" w:rsidRPr="004E203A" w:rsidRDefault="00666AA6">
            <w:pPr>
              <w:snapToGrid w:val="0"/>
              <w:rPr>
                <w:b/>
                <w:bCs/>
                <w:szCs w:val="20"/>
                <w:lang w:val="en-GB"/>
              </w:rPr>
            </w:pPr>
          </w:p>
        </w:tc>
      </w:tr>
      <w:tr w:rsidR="00666AA6" w:rsidRPr="004E203A" w14:paraId="12B83F0D" w14:textId="7777777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25C6568F" w14:textId="77777777"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44F36C16" w14:textId="77777777"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4986746A" w14:textId="77777777"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E0EB9A" w14:textId="49C932D3" w:rsidR="003E26CC" w:rsidRDefault="003170CE" w:rsidP="003E26CC">
            <w:pPr>
              <w:jc w:val="center"/>
              <w:rPr>
                <w:szCs w:val="20"/>
                <w:lang w:val="en-GB"/>
              </w:rPr>
            </w:pPr>
            <w:proofErr w:type="spellStart"/>
            <w:r>
              <w:rPr>
                <w:szCs w:val="20"/>
                <w:lang w:val="en-GB"/>
              </w:rPr>
              <w:t>Kitti</w:t>
            </w:r>
            <w:proofErr w:type="spellEnd"/>
            <w:r>
              <w:rPr>
                <w:szCs w:val="20"/>
                <w:lang w:val="en-GB"/>
              </w:rPr>
              <w:t xml:space="preserve"> </w:t>
            </w:r>
            <w:proofErr w:type="spellStart"/>
            <w:r>
              <w:rPr>
                <w:szCs w:val="20"/>
                <w:lang w:val="en-GB"/>
              </w:rPr>
              <w:t>Vadasz</w:t>
            </w:r>
            <w:proofErr w:type="spellEnd"/>
          </w:p>
          <w:p w14:paraId="41B332FF" w14:textId="0DD9355D" w:rsidR="00666AA6" w:rsidRPr="004E203A" w:rsidRDefault="00666AA6" w:rsidP="003E26CC">
            <w:pPr>
              <w:jc w:val="center"/>
              <w:rPr>
                <w:lang w:val="en-GB"/>
              </w:rPr>
            </w:pPr>
            <w:r w:rsidRPr="004E203A">
              <w:rPr>
                <w:szCs w:val="20"/>
                <w:lang w:val="en-GB"/>
              </w:rPr>
              <w:t>responsible teacher</w:t>
            </w:r>
          </w:p>
        </w:tc>
      </w:tr>
      <w:tr w:rsidR="00666AA6" w:rsidRPr="004E203A" w14:paraId="5573C3F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157841B" w14:textId="2FBB6357" w:rsidR="00666AA6" w:rsidRPr="004E203A" w:rsidRDefault="00666AA6">
            <w:pPr>
              <w:snapToGrid w:val="0"/>
              <w:rPr>
                <w:b/>
                <w:bCs/>
                <w:sz w:val="2"/>
                <w:szCs w:val="20"/>
                <w:lang w:val="en-GB"/>
              </w:rPr>
            </w:pPr>
          </w:p>
        </w:tc>
      </w:tr>
      <w:tr w:rsidR="00666AA6" w:rsidRPr="004E203A" w14:paraId="7625A13D" w14:textId="7777777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5532CC5A" w14:textId="77777777"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D673D0" w14:textId="77777777" w:rsidR="00666AA6" w:rsidRPr="004E203A" w:rsidRDefault="00666AA6">
            <w:pPr>
              <w:snapToGrid w:val="0"/>
              <w:rPr>
                <w:b/>
                <w:bCs/>
                <w:szCs w:val="20"/>
                <w:lang w:val="en-GB"/>
              </w:rPr>
            </w:pPr>
          </w:p>
        </w:tc>
      </w:tr>
      <w:tr w:rsidR="00666AA6" w:rsidRPr="004E203A" w14:paraId="0DD0FC90" w14:textId="7777777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CA7A796" w14:textId="77777777"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D4D3DF" w14:textId="2F38108F" w:rsidR="00666AA6" w:rsidRPr="004E203A" w:rsidRDefault="007C0487" w:rsidP="007C0487">
            <w:pPr>
              <w:jc w:val="center"/>
              <w:rPr>
                <w:lang w:val="en-GB"/>
              </w:rPr>
            </w:pPr>
            <w:proofErr w:type="spellStart"/>
            <w:r>
              <w:rPr>
                <w:szCs w:val="20"/>
                <w:lang w:val="en-GB"/>
              </w:rPr>
              <w:t>Dr.</w:t>
            </w:r>
            <w:proofErr w:type="spellEnd"/>
            <w:r>
              <w:rPr>
                <w:szCs w:val="20"/>
                <w:lang w:val="en-GB"/>
              </w:rPr>
              <w:t xml:space="preserve"> </w:t>
            </w:r>
            <w:r w:rsidR="003E26CC">
              <w:rPr>
                <w:szCs w:val="20"/>
                <w:lang w:val="en-GB"/>
              </w:rPr>
              <w:t xml:space="preserve">Mark </w:t>
            </w:r>
            <w:proofErr w:type="spellStart"/>
            <w:r w:rsidR="003E26CC">
              <w:rPr>
                <w:szCs w:val="20"/>
                <w:lang w:val="en-GB"/>
              </w:rPr>
              <w:t>Vaczi</w:t>
            </w:r>
            <w:proofErr w:type="spellEnd"/>
            <w:r w:rsidR="00666AA6" w:rsidRPr="004E203A">
              <w:rPr>
                <w:szCs w:val="20"/>
                <w:lang w:val="en-GB"/>
              </w:rPr>
              <w:br/>
            </w:r>
            <w:r>
              <w:rPr>
                <w:szCs w:val="20"/>
                <w:lang w:val="en-GB"/>
              </w:rPr>
              <w:t>program supervisor</w:t>
            </w:r>
            <w:r w:rsidR="00666AA6" w:rsidRPr="004E203A">
              <w:rPr>
                <w:szCs w:val="20"/>
                <w:lang w:val="en-GB"/>
              </w:rPr>
              <w:t xml:space="preserve"> </w:t>
            </w:r>
          </w:p>
        </w:tc>
      </w:tr>
    </w:tbl>
    <w:p w14:paraId="2575DF08" w14:textId="77777777" w:rsidR="00666AA6" w:rsidRPr="004E203A" w:rsidRDefault="00666AA6">
      <w:pPr>
        <w:rPr>
          <w:lang w:val="en-GB"/>
        </w:rPr>
      </w:pPr>
    </w:p>
    <w:sectPr w:rsidR="00666AA6" w:rsidRPr="004E203A">
      <w:headerReference w:type="default" r:id="rId7"/>
      <w:headerReference w:type="first" r:id="rId8"/>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53572" w14:textId="77777777" w:rsidR="00E26A17" w:rsidRDefault="00E26A17">
      <w:r>
        <w:separator/>
      </w:r>
    </w:p>
  </w:endnote>
  <w:endnote w:type="continuationSeparator" w:id="0">
    <w:p w14:paraId="5C5E7D9F" w14:textId="77777777" w:rsidR="00E26A17" w:rsidRDefault="00E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52CF7" w14:textId="77777777" w:rsidR="00E26A17" w:rsidRDefault="00E26A17">
      <w:r>
        <w:separator/>
      </w:r>
    </w:p>
  </w:footnote>
  <w:footnote w:type="continuationSeparator" w:id="0">
    <w:p w14:paraId="3C3092FB" w14:textId="77777777" w:rsidR="00E26A17" w:rsidRDefault="00E26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14:paraId="30220A81"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76B76B6E" w14:textId="77777777"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75A15757" w14:textId="77777777"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9A09286" w14:textId="77777777"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297946">
            <w:rPr>
              <w:rStyle w:val="Oldalszm"/>
              <w:noProof/>
              <w:szCs w:val="20"/>
            </w:rPr>
            <w:t>1</w:t>
          </w:r>
          <w:r>
            <w:rPr>
              <w:rStyle w:val="Oldalszm"/>
              <w:szCs w:val="20"/>
            </w:rPr>
            <w:fldChar w:fldCharType="end"/>
          </w:r>
          <w:r>
            <w:rPr>
              <w:szCs w:val="20"/>
            </w:rPr>
            <w:t>/2</w:t>
          </w:r>
        </w:p>
      </w:tc>
    </w:tr>
  </w:tbl>
  <w:p w14:paraId="24F9B8F4" w14:textId="77777777"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92EDC" w14:textId="77777777"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4D6"/>
    <w:rsid w:val="000100F4"/>
    <w:rsid w:val="000D550B"/>
    <w:rsid w:val="001154D6"/>
    <w:rsid w:val="00221C6B"/>
    <w:rsid w:val="00297946"/>
    <w:rsid w:val="002B022E"/>
    <w:rsid w:val="003170CE"/>
    <w:rsid w:val="003D6C1A"/>
    <w:rsid w:val="003E26CC"/>
    <w:rsid w:val="00451141"/>
    <w:rsid w:val="004E203A"/>
    <w:rsid w:val="00580334"/>
    <w:rsid w:val="005A6CB7"/>
    <w:rsid w:val="00666AA6"/>
    <w:rsid w:val="006965B3"/>
    <w:rsid w:val="006E5825"/>
    <w:rsid w:val="00700EB6"/>
    <w:rsid w:val="007C0487"/>
    <w:rsid w:val="007D6A24"/>
    <w:rsid w:val="00890FDE"/>
    <w:rsid w:val="008D7293"/>
    <w:rsid w:val="00956E58"/>
    <w:rsid w:val="00962AF4"/>
    <w:rsid w:val="00A5572A"/>
    <w:rsid w:val="00AA2C17"/>
    <w:rsid w:val="00C505A4"/>
    <w:rsid w:val="00C85EEA"/>
    <w:rsid w:val="00E26A17"/>
    <w:rsid w:val="00F112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E322E7"/>
  <w15:docId w15:val="{6C66D3AC-9723-421B-9E86-DF4E28FC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F11262"/>
    <w:pPr>
      <w:spacing w:after="120"/>
      <w:ind w:left="283"/>
    </w:pPr>
  </w:style>
  <w:style w:type="character" w:customStyle="1" w:styleId="SzvegtrzsbehzssalChar">
    <w:name w:val="Szövegtörzs behúzással Char"/>
    <w:basedOn w:val="Bekezdsalapbettpusa"/>
    <w:link w:val="Szvegtrzsbehzssal"/>
    <w:uiPriority w:val="99"/>
    <w:semiHidden/>
    <w:rsid w:val="00F11262"/>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1607</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Windows-felhasználó</cp:lastModifiedBy>
  <cp:revision>4</cp:revision>
  <cp:lastPrinted>2012-03-06T17:02:00Z</cp:lastPrinted>
  <dcterms:created xsi:type="dcterms:W3CDTF">2017-06-16T08:28:00Z</dcterms:created>
  <dcterms:modified xsi:type="dcterms:W3CDTF">2017-06-16T08:40:00Z</dcterms:modified>
</cp:coreProperties>
</file>