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BF4BC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Pr="004E203A" w:rsidRDefault="00BF4BCA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>
              <w:rPr>
                <w:lang w:val="en-GB"/>
              </w:rPr>
              <w:t xml:space="preserve"> Analytical chemistry I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Pr="004E203A" w:rsidRDefault="00BF4BC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 4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Pr="004E203A" w:rsidRDefault="00BF4BC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>
              <w:rPr>
                <w:lang w:val="en-GB"/>
              </w:rPr>
              <w:t xml:space="preserve"> 5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BCA" w:rsidRPr="004E203A" w:rsidRDefault="00BF4BC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BF4BCA" w:rsidRPr="001B7F8D" w:rsidRDefault="00BF4BCA" w:rsidP="001B7F8D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>Completion of General and inorganic chemistry II lecture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Pr="004E203A" w:rsidRDefault="00BF4BC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>fall semester,</w:t>
            </w:r>
            <w:r>
              <w:rPr>
                <w:lang w:val="en-GB"/>
              </w:rPr>
              <w:t xml:space="preserve">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Pr="004E203A" w:rsidRDefault="00BF4BCA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Pr="004E203A" w:rsidRDefault="00BF4BC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BF4BCA" w:rsidRPr="004E203A" w:rsidRDefault="00BF4BCA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Dr. Attila Felinger, Dr. Ferenc Kilár</w:t>
            </w:r>
            <w:r w:rsidRPr="004E203A">
              <w:rPr>
                <w:lang w:val="en-GB"/>
              </w:rPr>
              <w:t xml:space="preserve"> (Faculty of Science</w:t>
            </w:r>
            <w:r>
              <w:rPr>
                <w:lang w:val="en-GB"/>
              </w:rPr>
              <w:t>s</w:t>
            </w:r>
            <w:r w:rsidRPr="004E203A">
              <w:rPr>
                <w:lang w:val="en-GB"/>
              </w:rPr>
              <w:t xml:space="preserve">, Institute of </w:t>
            </w:r>
            <w:r>
              <w:rPr>
                <w:lang w:val="en-GB"/>
              </w:rPr>
              <w:t>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Analytical and Environmental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cantSplit/>
          <w:trHeight w:val="110"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F4BCA" w:rsidRPr="004E203A" w:rsidRDefault="00BF4BC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F4BCA" w:rsidRPr="004E203A" w:rsidRDefault="00BF4BCA" w:rsidP="001B7F8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 Attila Felinger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4BCA" w:rsidRPr="001B7F8D" w:rsidRDefault="00BF4BCA" w:rsidP="001B7F8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>
              <w:rPr>
                <w:lang w:val="en-GB"/>
              </w:rPr>
              <w:t>5</w:t>
            </w:r>
            <w:r>
              <w:rPr>
                <w:lang w:val="en-US"/>
              </w:rPr>
              <w:t>0 %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cantSplit/>
          <w:trHeight w:val="109"/>
        </w:trPr>
        <w:tc>
          <w:tcPr>
            <w:tcW w:w="4606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:rsidR="00BF4BCA" w:rsidRPr="004E203A" w:rsidRDefault="00BF4BCA">
            <w:pPr>
              <w:pStyle w:val="Szvegtrzs21"/>
              <w:rPr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000000"/>
            </w:tcBorders>
            <w:vAlign w:val="center"/>
          </w:tcPr>
          <w:p w:rsidR="00BF4BCA" w:rsidRPr="004E203A" w:rsidRDefault="00BF4BCA" w:rsidP="001B7F8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Dr. Ferenc Kilár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4BCA" w:rsidRPr="008B4B9F" w:rsidRDefault="00BF4BCA" w:rsidP="001B7F8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>
              <w:rPr>
                <w:lang w:val="en-GB"/>
              </w:rPr>
              <w:t>3</w:t>
            </w:r>
            <w:r>
              <w:rPr>
                <w:lang w:val="en-US"/>
              </w:rPr>
              <w:t>0%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cantSplit/>
          <w:trHeight w:val="109"/>
        </w:trPr>
        <w:tc>
          <w:tcPr>
            <w:tcW w:w="460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pStyle w:val="Szvegtrzs21"/>
              <w:rPr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000000"/>
            </w:tcBorders>
            <w:vAlign w:val="center"/>
          </w:tcPr>
          <w:p w:rsidR="00BF4BCA" w:rsidRPr="004E203A" w:rsidRDefault="00BF4BCA" w:rsidP="001B7F8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Dr. Balázs Csóka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4BCA" w:rsidRDefault="00BF4BCA" w:rsidP="001B7F8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20%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Pr="004E203A" w:rsidRDefault="00BF4BCA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BCA" w:rsidRPr="004E203A" w:rsidRDefault="00BF4BCA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BF4BCA" w:rsidRDefault="00BF4BCA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The lecture intends to i</w:t>
            </w:r>
            <w:r w:rsidRPr="004E203A">
              <w:rPr>
                <w:b w:val="0"/>
                <w:bCs w:val="0"/>
                <w:lang w:val="en-GB"/>
              </w:rPr>
              <w:t>ntroduc</w:t>
            </w:r>
            <w:r>
              <w:rPr>
                <w:b w:val="0"/>
                <w:bCs w:val="0"/>
                <w:lang w:val="en-GB"/>
              </w:rPr>
              <w:t>e students to</w:t>
            </w:r>
            <w:r w:rsidRPr="004E203A">
              <w:rPr>
                <w:b w:val="0"/>
                <w:bCs w:val="0"/>
                <w:lang w:val="en-GB"/>
              </w:rPr>
              <w:t xml:space="preserve"> the </w:t>
            </w:r>
            <w:r>
              <w:rPr>
                <w:b w:val="0"/>
                <w:bCs w:val="0"/>
                <w:lang w:val="en-GB"/>
              </w:rPr>
              <w:t xml:space="preserve">fundamentals of analytical chemistry and instrumental analysis. </w:t>
            </w:r>
            <w:bookmarkStart w:id="3" w:name="_GoBack"/>
            <w:bookmarkEnd w:id="3"/>
          </w:p>
          <w:p w:rsidR="00BF4BCA" w:rsidRPr="004E203A" w:rsidRDefault="00BF4BCA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knowledge</w:t>
            </w:r>
            <w:r>
              <w:rPr>
                <w:b w:val="0"/>
                <w:bCs w:val="0"/>
                <w:lang w:val="en-GB"/>
              </w:rPr>
              <w:t xml:space="preserve"> on classical and instrumental methods of quantitative and qualitative analysis.</w:t>
            </w:r>
          </w:p>
          <w:p w:rsidR="00BF4BCA" w:rsidRPr="004E203A" w:rsidRDefault="00BF4BCA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BF4BC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BCA" w:rsidRPr="004E203A" w:rsidRDefault="00BF4BCA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BF4BCA" w:rsidRPr="00A5282D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 w:rsidRPr="00A5282D">
              <w:rPr>
                <w:sz w:val="20"/>
                <w:szCs w:val="20"/>
              </w:rPr>
              <w:t xml:space="preserve">The role of analytical chemistry. Qualitative and quantitative analyses. General treatment and quantitative description of equilibria in solutions. </w:t>
            </w:r>
          </w:p>
          <w:p w:rsidR="00BF4BCA" w:rsidRPr="00A5282D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 w:rsidRPr="00A5282D">
              <w:rPr>
                <w:sz w:val="20"/>
                <w:szCs w:val="20"/>
              </w:rPr>
              <w:t>The use of acid-base, precipitation, complex-formation and redox equilibria in analytical chemistry.</w:t>
            </w:r>
          </w:p>
          <w:p w:rsidR="00BF4BCA" w:rsidRPr="00A5282D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 w:rsidRPr="00A5282D">
              <w:rPr>
                <w:sz w:val="20"/>
                <w:szCs w:val="20"/>
              </w:rPr>
              <w:t xml:space="preserve">Sampling, sample preparation. Titrimetry. </w:t>
            </w:r>
          </w:p>
          <w:p w:rsidR="00BF4BCA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 w:rsidRPr="00A5282D">
              <w:rPr>
                <w:sz w:val="20"/>
                <w:szCs w:val="20"/>
              </w:rPr>
              <w:t xml:space="preserve">Theory </w:t>
            </w:r>
            <w:r>
              <w:rPr>
                <w:sz w:val="20"/>
                <w:szCs w:val="20"/>
              </w:rPr>
              <w:t xml:space="preserve">and application </w:t>
            </w:r>
            <w:r w:rsidRPr="00A5282D">
              <w:rPr>
                <w:sz w:val="20"/>
                <w:szCs w:val="20"/>
              </w:rPr>
              <w:t xml:space="preserve">of neutralization titrations. </w:t>
            </w:r>
          </w:p>
          <w:p w:rsidR="00BF4BCA" w:rsidRPr="00A5282D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 w:rsidRPr="00A5282D">
              <w:rPr>
                <w:sz w:val="20"/>
                <w:szCs w:val="20"/>
              </w:rPr>
              <w:t xml:space="preserve">Applications of oxidation/reduction titrations. </w:t>
            </w:r>
          </w:p>
          <w:p w:rsidR="00BF4BCA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 w:rsidRPr="00A5282D">
              <w:rPr>
                <w:sz w:val="20"/>
                <w:szCs w:val="20"/>
              </w:rPr>
              <w:t>Complex-forming titrations</w:t>
            </w:r>
          </w:p>
          <w:p w:rsidR="00BF4BCA" w:rsidRPr="00A5282D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Precipitation titration, gravimetry</w:t>
            </w:r>
          </w:p>
          <w:p w:rsidR="00BF4BCA" w:rsidRPr="00A5282D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</w:pPr>
            <w:r>
              <w:rPr>
                <w:sz w:val="20"/>
                <w:szCs w:val="20"/>
              </w:rPr>
              <w:t>Instrumentation, analogue and digital signals, errors</w:t>
            </w:r>
          </w:p>
          <w:p w:rsidR="00BF4BCA" w:rsidRPr="00A5282D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</w:pPr>
            <w:r>
              <w:rPr>
                <w:sz w:val="20"/>
                <w:szCs w:val="20"/>
              </w:rPr>
              <w:t>Potentiometry and conductometry</w:t>
            </w:r>
          </w:p>
          <w:p w:rsidR="00BF4BCA" w:rsidRPr="00A5282D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</w:pPr>
            <w:r>
              <w:rPr>
                <w:sz w:val="20"/>
                <w:szCs w:val="20"/>
              </w:rPr>
              <w:t>Voltammetry, amperometry</w:t>
            </w:r>
          </w:p>
          <w:p w:rsidR="00BF4BCA" w:rsidRPr="00A5282D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</w:pPr>
            <w:r>
              <w:rPr>
                <w:sz w:val="20"/>
                <w:szCs w:val="20"/>
              </w:rPr>
              <w:t>Molecular spectroscopy, UV-vis spectrophotometry</w:t>
            </w:r>
          </w:p>
          <w:p w:rsidR="00BF4BCA" w:rsidRPr="00A5282D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</w:pPr>
            <w:r>
              <w:rPr>
                <w:sz w:val="20"/>
                <w:szCs w:val="20"/>
              </w:rPr>
              <w:t>Fluorescence, phosphorescence, infrared spectroscopy</w:t>
            </w:r>
          </w:p>
          <w:p w:rsidR="00BF4BCA" w:rsidRPr="00A5282D" w:rsidRDefault="00BF4BCA" w:rsidP="00A5282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</w:pPr>
            <w:r>
              <w:rPr>
                <w:sz w:val="20"/>
                <w:szCs w:val="20"/>
              </w:rPr>
              <w:t>Atomic spectroscopy</w:t>
            </w:r>
          </w:p>
          <w:p w:rsidR="00BF4BCA" w:rsidRPr="004E203A" w:rsidRDefault="00BF4BCA" w:rsidP="00A5282D">
            <w:pPr>
              <w:pStyle w:val="ListParagraph"/>
              <w:tabs>
                <w:tab w:val="left" w:pos="859"/>
              </w:tabs>
              <w:autoSpaceDE w:val="0"/>
              <w:ind w:left="0"/>
              <w:jc w:val="both"/>
            </w:pP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Pr="004E203A" w:rsidRDefault="00BF4BCA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BF4BCA" w:rsidRPr="004E203A" w:rsidRDefault="00BF4BCA">
            <w:pPr>
              <w:rPr>
                <w:lang w:val="en-GB"/>
              </w:rPr>
            </w:pPr>
            <w:r>
              <w:rPr>
                <w:lang w:val="en-GB"/>
              </w:rPr>
              <w:t>Individual homework during the semester. Two mid-term tests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Pr="004E203A" w:rsidRDefault="00BF4BCA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BF4BCA" w:rsidRPr="004E203A" w:rsidRDefault="00BF4BCA" w:rsidP="006D5793">
            <w:pPr>
              <w:ind w:left="142"/>
              <w:rPr>
                <w:lang w:val="en-GB"/>
              </w:rPr>
            </w:pPr>
            <w:r>
              <w:rPr>
                <w:rStyle w:val="Szvegtrzs2Char"/>
                <w:b w:val="0"/>
                <w:bCs w:val="0"/>
                <w:lang w:val="en-GB" w:eastAsia="zh-CN"/>
              </w:rPr>
              <w:t>Oral examination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BCA" w:rsidRPr="004E203A" w:rsidRDefault="00BF4BC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BF4BCA" w:rsidRPr="00C61B5B" w:rsidRDefault="00BF4BCA" w:rsidP="00A5282D">
            <w:pPr>
              <w:numPr>
                <w:ilvl w:val="0"/>
                <w:numId w:val="9"/>
              </w:numPr>
              <w:tabs>
                <w:tab w:val="num" w:pos="720"/>
              </w:tabs>
              <w:suppressAutoHyphens w:val="0"/>
              <w:autoSpaceDN w:val="0"/>
              <w:adjustRightInd w:val="0"/>
            </w:pPr>
            <w:r>
              <w:t>D. C. Harris: Quantitative chemical analysis, 9th ed (Freeman &amp; Co., 2</w:t>
            </w:r>
            <w:r>
              <w:rPr>
                <w:lang w:val="en-US"/>
              </w:rPr>
              <w:t>016</w:t>
            </w:r>
            <w:r>
              <w:t>)</w:t>
            </w:r>
          </w:p>
          <w:p w:rsidR="00BF4BCA" w:rsidRPr="004E203A" w:rsidRDefault="00BF4BCA">
            <w:pPr>
              <w:autoSpaceDE/>
              <w:ind w:left="720"/>
              <w:rPr>
                <w:lang w:val="en-GB"/>
              </w:rPr>
            </w:pP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BCA" w:rsidRPr="004E203A" w:rsidRDefault="00BF4BC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BF4BCA" w:rsidRPr="00E4093A" w:rsidRDefault="00BF4BCA" w:rsidP="00E4093A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>
              <w:t>R. Kellner et al.: Analytical chemistry, 2nd ed (Wiley-VCH, 2</w:t>
            </w:r>
            <w:r>
              <w:rPr>
                <w:lang w:val="en-US"/>
              </w:rPr>
              <w:t>004</w:t>
            </w:r>
            <w:r>
              <w:t>)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F4BCA" w:rsidRPr="004E203A" w:rsidRDefault="00BF4BCA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F4BCA" w:rsidRPr="004E203A" w:rsidRDefault="00BF4BCA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April 28,</w:t>
            </w:r>
            <w:r w:rsidRPr="004E203A">
              <w:rPr>
                <w:lang w:val="en-GB"/>
              </w:rPr>
              <w:t xml:space="preserve">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Pr="00A5282D" w:rsidRDefault="00BF4BCA">
            <w:pPr>
              <w:jc w:val="center"/>
            </w:pPr>
            <w:r>
              <w:rPr>
                <w:lang w:val="en-GB"/>
              </w:rPr>
              <w:t>Dr. Attila Felinger, Dr. Ferenc Kil</w:t>
            </w:r>
            <w:r>
              <w:t>ár</w:t>
            </w:r>
          </w:p>
          <w:p w:rsidR="00BF4BCA" w:rsidRPr="004E203A" w:rsidRDefault="00BF4BCA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BF4BCA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BCA" w:rsidRPr="004E203A" w:rsidRDefault="00BF4BCA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A" w:rsidRDefault="00BF4BCA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</w:t>
            </w:r>
            <w:r>
              <w:t>á</w:t>
            </w:r>
            <w:r>
              <w:rPr>
                <w:lang w:val="en-GB"/>
              </w:rPr>
              <w:t>szló Kollár</w:t>
            </w:r>
          </w:p>
          <w:p w:rsidR="00BF4BCA" w:rsidRPr="004E203A" w:rsidRDefault="00BF4BCA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BF4BCA" w:rsidRPr="004E203A" w:rsidRDefault="00BF4BCA">
      <w:pPr>
        <w:rPr>
          <w:lang w:val="en-GB"/>
        </w:rPr>
      </w:pPr>
    </w:p>
    <w:sectPr w:rsidR="00BF4BCA" w:rsidRPr="004E203A" w:rsidSect="002F569B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BCA" w:rsidRDefault="00BF4BCA">
      <w:r>
        <w:separator/>
      </w:r>
    </w:p>
  </w:endnote>
  <w:endnote w:type="continuationSeparator" w:id="0">
    <w:p w:rsidR="00BF4BCA" w:rsidRDefault="00BF4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BCA" w:rsidRDefault="00BF4BCA">
      <w:r>
        <w:separator/>
      </w:r>
    </w:p>
  </w:footnote>
  <w:footnote w:type="continuationSeparator" w:id="0">
    <w:p w:rsidR="00BF4BCA" w:rsidRDefault="00BF4B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BF4BCA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BF4BCA" w:rsidRDefault="00BF4BCA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BF4BCA" w:rsidRDefault="00BF4BCA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BF4BCA" w:rsidRDefault="00BF4BCA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BF4BCA" w:rsidRDefault="00BF4BCA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6EF3E6A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1154D6"/>
    <w:rsid w:val="001B7F8D"/>
    <w:rsid w:val="002B022E"/>
    <w:rsid w:val="002F0389"/>
    <w:rsid w:val="002F569B"/>
    <w:rsid w:val="003C34EB"/>
    <w:rsid w:val="00460663"/>
    <w:rsid w:val="004E203A"/>
    <w:rsid w:val="00580334"/>
    <w:rsid w:val="005C59A7"/>
    <w:rsid w:val="005E2B35"/>
    <w:rsid w:val="00666AA6"/>
    <w:rsid w:val="006965B3"/>
    <w:rsid w:val="006A514B"/>
    <w:rsid w:val="006B0185"/>
    <w:rsid w:val="006D5793"/>
    <w:rsid w:val="00765173"/>
    <w:rsid w:val="007C0487"/>
    <w:rsid w:val="007D6A24"/>
    <w:rsid w:val="008B3F82"/>
    <w:rsid w:val="008B4B9F"/>
    <w:rsid w:val="00956E58"/>
    <w:rsid w:val="00962AF4"/>
    <w:rsid w:val="009A231E"/>
    <w:rsid w:val="009A7F65"/>
    <w:rsid w:val="009B01A6"/>
    <w:rsid w:val="00A5282D"/>
    <w:rsid w:val="00BF4BCA"/>
    <w:rsid w:val="00C003BE"/>
    <w:rsid w:val="00C505A4"/>
    <w:rsid w:val="00C61B5B"/>
    <w:rsid w:val="00D87F4F"/>
    <w:rsid w:val="00E23DE2"/>
    <w:rsid w:val="00E26A17"/>
    <w:rsid w:val="00E40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F569B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569B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569B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569B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F569B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F569B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F569B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F569B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F569B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F569B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6F7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16F7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16F7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16F7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16F7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16F7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16F7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16F7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16F7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2F569B"/>
    <w:rPr>
      <w:rFonts w:ascii="Symbol" w:hAnsi="Symbol" w:cs="Symbol"/>
    </w:rPr>
  </w:style>
  <w:style w:type="character" w:customStyle="1" w:styleId="WW8Num2z0">
    <w:name w:val="WW8Num2z0"/>
    <w:uiPriority w:val="99"/>
    <w:rsid w:val="002F569B"/>
    <w:rPr>
      <w:sz w:val="20"/>
      <w:szCs w:val="20"/>
    </w:rPr>
  </w:style>
  <w:style w:type="character" w:customStyle="1" w:styleId="WW8Num3z0">
    <w:name w:val="WW8Num3z0"/>
    <w:uiPriority w:val="99"/>
    <w:rsid w:val="002F569B"/>
  </w:style>
  <w:style w:type="character" w:customStyle="1" w:styleId="WW8Num4z0">
    <w:name w:val="WW8Num4z0"/>
    <w:uiPriority w:val="99"/>
    <w:rsid w:val="002F569B"/>
    <w:rPr>
      <w:rFonts w:ascii="Symbol" w:hAnsi="Symbol" w:cs="Symbol"/>
    </w:rPr>
  </w:style>
  <w:style w:type="character" w:customStyle="1" w:styleId="WW8Num4z1">
    <w:name w:val="WW8Num4z1"/>
    <w:uiPriority w:val="99"/>
    <w:rsid w:val="002F569B"/>
    <w:rPr>
      <w:rFonts w:ascii="Courier New" w:hAnsi="Courier New" w:cs="Courier New"/>
    </w:rPr>
  </w:style>
  <w:style w:type="character" w:customStyle="1" w:styleId="WW8Num4z2">
    <w:name w:val="WW8Num4z2"/>
    <w:uiPriority w:val="99"/>
    <w:rsid w:val="002F569B"/>
    <w:rPr>
      <w:rFonts w:ascii="Wingdings" w:hAnsi="Wingdings" w:cs="Wingdings"/>
    </w:rPr>
  </w:style>
  <w:style w:type="character" w:customStyle="1" w:styleId="WW8Num5z0">
    <w:name w:val="WW8Num5z0"/>
    <w:uiPriority w:val="99"/>
    <w:rsid w:val="002F569B"/>
  </w:style>
  <w:style w:type="character" w:customStyle="1" w:styleId="WW8Num5z1">
    <w:name w:val="WW8Num5z1"/>
    <w:uiPriority w:val="99"/>
    <w:rsid w:val="002F569B"/>
  </w:style>
  <w:style w:type="character" w:customStyle="1" w:styleId="WW8Num5z2">
    <w:name w:val="WW8Num5z2"/>
    <w:uiPriority w:val="99"/>
    <w:rsid w:val="002F569B"/>
  </w:style>
  <w:style w:type="character" w:customStyle="1" w:styleId="WW8Num5z3">
    <w:name w:val="WW8Num5z3"/>
    <w:uiPriority w:val="99"/>
    <w:rsid w:val="002F569B"/>
  </w:style>
  <w:style w:type="character" w:customStyle="1" w:styleId="WW8Num5z4">
    <w:name w:val="WW8Num5z4"/>
    <w:uiPriority w:val="99"/>
    <w:rsid w:val="002F569B"/>
  </w:style>
  <w:style w:type="character" w:customStyle="1" w:styleId="WW8Num5z5">
    <w:name w:val="WW8Num5z5"/>
    <w:uiPriority w:val="99"/>
    <w:rsid w:val="002F569B"/>
  </w:style>
  <w:style w:type="character" w:customStyle="1" w:styleId="WW8Num5z6">
    <w:name w:val="WW8Num5z6"/>
    <w:uiPriority w:val="99"/>
    <w:rsid w:val="002F569B"/>
  </w:style>
  <w:style w:type="character" w:customStyle="1" w:styleId="WW8Num5z7">
    <w:name w:val="WW8Num5z7"/>
    <w:uiPriority w:val="99"/>
    <w:rsid w:val="002F569B"/>
  </w:style>
  <w:style w:type="character" w:customStyle="1" w:styleId="WW8Num5z8">
    <w:name w:val="WW8Num5z8"/>
    <w:uiPriority w:val="99"/>
    <w:rsid w:val="002F569B"/>
  </w:style>
  <w:style w:type="character" w:customStyle="1" w:styleId="WW8Num6z0">
    <w:name w:val="WW8Num6z0"/>
    <w:uiPriority w:val="99"/>
    <w:rsid w:val="002F569B"/>
  </w:style>
  <w:style w:type="character" w:customStyle="1" w:styleId="WW8Num6z1">
    <w:name w:val="WW8Num6z1"/>
    <w:uiPriority w:val="99"/>
    <w:rsid w:val="002F569B"/>
  </w:style>
  <w:style w:type="character" w:customStyle="1" w:styleId="WW8Num6z2">
    <w:name w:val="WW8Num6z2"/>
    <w:uiPriority w:val="99"/>
    <w:rsid w:val="002F569B"/>
  </w:style>
  <w:style w:type="character" w:customStyle="1" w:styleId="WW8Num6z3">
    <w:name w:val="WW8Num6z3"/>
    <w:uiPriority w:val="99"/>
    <w:rsid w:val="002F569B"/>
  </w:style>
  <w:style w:type="character" w:customStyle="1" w:styleId="WW8Num6z4">
    <w:name w:val="WW8Num6z4"/>
    <w:uiPriority w:val="99"/>
    <w:rsid w:val="002F569B"/>
  </w:style>
  <w:style w:type="character" w:customStyle="1" w:styleId="WW8Num6z5">
    <w:name w:val="WW8Num6z5"/>
    <w:uiPriority w:val="99"/>
    <w:rsid w:val="002F569B"/>
  </w:style>
  <w:style w:type="character" w:customStyle="1" w:styleId="WW8Num6z6">
    <w:name w:val="WW8Num6z6"/>
    <w:uiPriority w:val="99"/>
    <w:rsid w:val="002F569B"/>
  </w:style>
  <w:style w:type="character" w:customStyle="1" w:styleId="WW8Num6z7">
    <w:name w:val="WW8Num6z7"/>
    <w:uiPriority w:val="99"/>
    <w:rsid w:val="002F569B"/>
  </w:style>
  <w:style w:type="character" w:customStyle="1" w:styleId="WW8Num6z8">
    <w:name w:val="WW8Num6z8"/>
    <w:uiPriority w:val="99"/>
    <w:rsid w:val="002F569B"/>
  </w:style>
  <w:style w:type="character" w:customStyle="1" w:styleId="WW8Num7z0">
    <w:name w:val="WW8Num7z0"/>
    <w:uiPriority w:val="99"/>
    <w:rsid w:val="002F569B"/>
  </w:style>
  <w:style w:type="character" w:customStyle="1" w:styleId="WW8Num8z0">
    <w:name w:val="WW8Num8z0"/>
    <w:uiPriority w:val="99"/>
    <w:rsid w:val="002F569B"/>
  </w:style>
  <w:style w:type="character" w:customStyle="1" w:styleId="WW8Num8z1">
    <w:name w:val="WW8Num8z1"/>
    <w:uiPriority w:val="99"/>
    <w:rsid w:val="002F569B"/>
  </w:style>
  <w:style w:type="character" w:customStyle="1" w:styleId="WW8Num8z2">
    <w:name w:val="WW8Num8z2"/>
    <w:uiPriority w:val="99"/>
    <w:rsid w:val="002F569B"/>
  </w:style>
  <w:style w:type="character" w:customStyle="1" w:styleId="WW8Num8z3">
    <w:name w:val="WW8Num8z3"/>
    <w:uiPriority w:val="99"/>
    <w:rsid w:val="002F569B"/>
  </w:style>
  <w:style w:type="character" w:customStyle="1" w:styleId="WW8Num8z4">
    <w:name w:val="WW8Num8z4"/>
    <w:uiPriority w:val="99"/>
    <w:rsid w:val="002F569B"/>
  </w:style>
  <w:style w:type="character" w:customStyle="1" w:styleId="WW8Num8z5">
    <w:name w:val="WW8Num8z5"/>
    <w:uiPriority w:val="99"/>
    <w:rsid w:val="002F569B"/>
  </w:style>
  <w:style w:type="character" w:customStyle="1" w:styleId="WW8Num8z6">
    <w:name w:val="WW8Num8z6"/>
    <w:uiPriority w:val="99"/>
    <w:rsid w:val="002F569B"/>
  </w:style>
  <w:style w:type="character" w:customStyle="1" w:styleId="WW8Num8z7">
    <w:name w:val="WW8Num8z7"/>
    <w:uiPriority w:val="99"/>
    <w:rsid w:val="002F569B"/>
  </w:style>
  <w:style w:type="character" w:customStyle="1" w:styleId="WW8Num8z8">
    <w:name w:val="WW8Num8z8"/>
    <w:uiPriority w:val="99"/>
    <w:rsid w:val="002F569B"/>
  </w:style>
  <w:style w:type="character" w:customStyle="1" w:styleId="WW8Num9z0">
    <w:name w:val="WW8Num9z0"/>
    <w:uiPriority w:val="99"/>
    <w:rsid w:val="002F569B"/>
    <w:rPr>
      <w:rFonts w:ascii="Symbol" w:hAnsi="Symbol" w:cs="Symbol"/>
    </w:rPr>
  </w:style>
  <w:style w:type="character" w:customStyle="1" w:styleId="WW8Num9z1">
    <w:name w:val="WW8Num9z1"/>
    <w:uiPriority w:val="99"/>
    <w:rsid w:val="002F569B"/>
    <w:rPr>
      <w:rFonts w:ascii="Courier New" w:hAnsi="Courier New" w:cs="Courier New"/>
    </w:rPr>
  </w:style>
  <w:style w:type="character" w:customStyle="1" w:styleId="WW8Num9z2">
    <w:name w:val="WW8Num9z2"/>
    <w:uiPriority w:val="99"/>
    <w:rsid w:val="002F569B"/>
    <w:rPr>
      <w:rFonts w:ascii="Wingdings" w:hAnsi="Wingdings" w:cs="Wingdings"/>
    </w:rPr>
  </w:style>
  <w:style w:type="character" w:customStyle="1" w:styleId="WW8Num10z0">
    <w:name w:val="WW8Num10z0"/>
    <w:uiPriority w:val="99"/>
    <w:rsid w:val="002F569B"/>
  </w:style>
  <w:style w:type="character" w:customStyle="1" w:styleId="WW8Num11z0">
    <w:name w:val="WW8Num11z0"/>
    <w:uiPriority w:val="99"/>
    <w:rsid w:val="002F569B"/>
  </w:style>
  <w:style w:type="character" w:customStyle="1" w:styleId="WW8Num12z0">
    <w:name w:val="WW8Num12z0"/>
    <w:uiPriority w:val="99"/>
    <w:rsid w:val="002F569B"/>
  </w:style>
  <w:style w:type="character" w:customStyle="1" w:styleId="WW8Num13z0">
    <w:name w:val="WW8Num13z0"/>
    <w:uiPriority w:val="99"/>
    <w:rsid w:val="002F569B"/>
  </w:style>
  <w:style w:type="character" w:customStyle="1" w:styleId="WW8Num14z0">
    <w:name w:val="WW8Num14z0"/>
    <w:uiPriority w:val="99"/>
    <w:rsid w:val="002F569B"/>
  </w:style>
  <w:style w:type="character" w:customStyle="1" w:styleId="WW8Num14z1">
    <w:name w:val="WW8Num14z1"/>
    <w:uiPriority w:val="99"/>
    <w:rsid w:val="002F569B"/>
  </w:style>
  <w:style w:type="character" w:customStyle="1" w:styleId="WW8Num14z2">
    <w:name w:val="WW8Num14z2"/>
    <w:uiPriority w:val="99"/>
    <w:rsid w:val="002F569B"/>
  </w:style>
  <w:style w:type="character" w:customStyle="1" w:styleId="WW8Num14z3">
    <w:name w:val="WW8Num14z3"/>
    <w:uiPriority w:val="99"/>
    <w:rsid w:val="002F569B"/>
  </w:style>
  <w:style w:type="character" w:customStyle="1" w:styleId="WW8Num14z4">
    <w:name w:val="WW8Num14z4"/>
    <w:uiPriority w:val="99"/>
    <w:rsid w:val="002F569B"/>
  </w:style>
  <w:style w:type="character" w:customStyle="1" w:styleId="WW8Num14z5">
    <w:name w:val="WW8Num14z5"/>
    <w:uiPriority w:val="99"/>
    <w:rsid w:val="002F569B"/>
  </w:style>
  <w:style w:type="character" w:customStyle="1" w:styleId="WW8Num14z6">
    <w:name w:val="WW8Num14z6"/>
    <w:uiPriority w:val="99"/>
    <w:rsid w:val="002F569B"/>
  </w:style>
  <w:style w:type="character" w:customStyle="1" w:styleId="WW8Num14z7">
    <w:name w:val="WW8Num14z7"/>
    <w:uiPriority w:val="99"/>
    <w:rsid w:val="002F569B"/>
  </w:style>
  <w:style w:type="character" w:customStyle="1" w:styleId="WW8Num14z8">
    <w:name w:val="WW8Num14z8"/>
    <w:uiPriority w:val="99"/>
    <w:rsid w:val="002F569B"/>
  </w:style>
  <w:style w:type="character" w:customStyle="1" w:styleId="WW8Num15z0">
    <w:name w:val="WW8Num15z0"/>
    <w:uiPriority w:val="99"/>
    <w:rsid w:val="002F569B"/>
  </w:style>
  <w:style w:type="character" w:customStyle="1" w:styleId="WW8Num16z0">
    <w:name w:val="WW8Num16z0"/>
    <w:uiPriority w:val="99"/>
    <w:rsid w:val="002F569B"/>
  </w:style>
  <w:style w:type="character" w:customStyle="1" w:styleId="WW8Num16z1">
    <w:name w:val="WW8Num16z1"/>
    <w:uiPriority w:val="99"/>
    <w:rsid w:val="002F569B"/>
  </w:style>
  <w:style w:type="character" w:customStyle="1" w:styleId="WW8Num16z2">
    <w:name w:val="WW8Num16z2"/>
    <w:uiPriority w:val="99"/>
    <w:rsid w:val="002F569B"/>
  </w:style>
  <w:style w:type="character" w:customStyle="1" w:styleId="WW8Num16z3">
    <w:name w:val="WW8Num16z3"/>
    <w:uiPriority w:val="99"/>
    <w:rsid w:val="002F569B"/>
  </w:style>
  <w:style w:type="character" w:customStyle="1" w:styleId="WW8Num16z4">
    <w:name w:val="WW8Num16z4"/>
    <w:uiPriority w:val="99"/>
    <w:rsid w:val="002F569B"/>
  </w:style>
  <w:style w:type="character" w:customStyle="1" w:styleId="WW8Num16z5">
    <w:name w:val="WW8Num16z5"/>
    <w:uiPriority w:val="99"/>
    <w:rsid w:val="002F569B"/>
  </w:style>
  <w:style w:type="character" w:customStyle="1" w:styleId="WW8Num16z6">
    <w:name w:val="WW8Num16z6"/>
    <w:uiPriority w:val="99"/>
    <w:rsid w:val="002F569B"/>
  </w:style>
  <w:style w:type="character" w:customStyle="1" w:styleId="WW8Num16z7">
    <w:name w:val="WW8Num16z7"/>
    <w:uiPriority w:val="99"/>
    <w:rsid w:val="002F569B"/>
  </w:style>
  <w:style w:type="character" w:customStyle="1" w:styleId="WW8Num16z8">
    <w:name w:val="WW8Num16z8"/>
    <w:uiPriority w:val="99"/>
    <w:rsid w:val="002F569B"/>
  </w:style>
  <w:style w:type="character" w:customStyle="1" w:styleId="WW8Num17z0">
    <w:name w:val="WW8Num17z0"/>
    <w:uiPriority w:val="99"/>
    <w:rsid w:val="002F569B"/>
  </w:style>
  <w:style w:type="character" w:customStyle="1" w:styleId="WW8Num17z1">
    <w:name w:val="WW8Num17z1"/>
    <w:uiPriority w:val="99"/>
    <w:rsid w:val="002F569B"/>
  </w:style>
  <w:style w:type="character" w:customStyle="1" w:styleId="WW8Num17z2">
    <w:name w:val="WW8Num17z2"/>
    <w:uiPriority w:val="99"/>
    <w:rsid w:val="002F569B"/>
  </w:style>
  <w:style w:type="character" w:customStyle="1" w:styleId="WW8Num17z3">
    <w:name w:val="WW8Num17z3"/>
    <w:uiPriority w:val="99"/>
    <w:rsid w:val="002F569B"/>
  </w:style>
  <w:style w:type="character" w:customStyle="1" w:styleId="WW8Num17z4">
    <w:name w:val="WW8Num17z4"/>
    <w:uiPriority w:val="99"/>
    <w:rsid w:val="002F569B"/>
  </w:style>
  <w:style w:type="character" w:customStyle="1" w:styleId="WW8Num17z5">
    <w:name w:val="WW8Num17z5"/>
    <w:uiPriority w:val="99"/>
    <w:rsid w:val="002F569B"/>
  </w:style>
  <w:style w:type="character" w:customStyle="1" w:styleId="WW8Num17z6">
    <w:name w:val="WW8Num17z6"/>
    <w:uiPriority w:val="99"/>
    <w:rsid w:val="002F569B"/>
  </w:style>
  <w:style w:type="character" w:customStyle="1" w:styleId="WW8Num17z7">
    <w:name w:val="WW8Num17z7"/>
    <w:uiPriority w:val="99"/>
    <w:rsid w:val="002F569B"/>
  </w:style>
  <w:style w:type="character" w:customStyle="1" w:styleId="WW8Num17z8">
    <w:name w:val="WW8Num17z8"/>
    <w:uiPriority w:val="99"/>
    <w:rsid w:val="002F569B"/>
  </w:style>
  <w:style w:type="character" w:customStyle="1" w:styleId="WW8Num18z0">
    <w:name w:val="WW8Num18z0"/>
    <w:uiPriority w:val="99"/>
    <w:rsid w:val="002F569B"/>
  </w:style>
  <w:style w:type="character" w:customStyle="1" w:styleId="WW8Num18z1">
    <w:name w:val="WW8Num18z1"/>
    <w:uiPriority w:val="99"/>
    <w:rsid w:val="002F569B"/>
  </w:style>
  <w:style w:type="character" w:customStyle="1" w:styleId="WW8Num18z2">
    <w:name w:val="WW8Num18z2"/>
    <w:uiPriority w:val="99"/>
    <w:rsid w:val="002F569B"/>
  </w:style>
  <w:style w:type="character" w:customStyle="1" w:styleId="WW8Num18z3">
    <w:name w:val="WW8Num18z3"/>
    <w:uiPriority w:val="99"/>
    <w:rsid w:val="002F569B"/>
  </w:style>
  <w:style w:type="character" w:customStyle="1" w:styleId="WW8Num18z4">
    <w:name w:val="WW8Num18z4"/>
    <w:uiPriority w:val="99"/>
    <w:rsid w:val="002F569B"/>
  </w:style>
  <w:style w:type="character" w:customStyle="1" w:styleId="WW8Num18z5">
    <w:name w:val="WW8Num18z5"/>
    <w:uiPriority w:val="99"/>
    <w:rsid w:val="002F569B"/>
  </w:style>
  <w:style w:type="character" w:customStyle="1" w:styleId="WW8Num18z6">
    <w:name w:val="WW8Num18z6"/>
    <w:uiPriority w:val="99"/>
    <w:rsid w:val="002F569B"/>
  </w:style>
  <w:style w:type="character" w:customStyle="1" w:styleId="WW8Num18z7">
    <w:name w:val="WW8Num18z7"/>
    <w:uiPriority w:val="99"/>
    <w:rsid w:val="002F569B"/>
  </w:style>
  <w:style w:type="character" w:customStyle="1" w:styleId="WW8Num18z8">
    <w:name w:val="WW8Num18z8"/>
    <w:uiPriority w:val="99"/>
    <w:rsid w:val="002F569B"/>
  </w:style>
  <w:style w:type="character" w:customStyle="1" w:styleId="WW8Num19z0">
    <w:name w:val="WW8Num19z0"/>
    <w:uiPriority w:val="99"/>
    <w:rsid w:val="002F569B"/>
  </w:style>
  <w:style w:type="character" w:customStyle="1" w:styleId="WW8Num20z0">
    <w:name w:val="WW8Num20z0"/>
    <w:uiPriority w:val="99"/>
    <w:rsid w:val="002F569B"/>
  </w:style>
  <w:style w:type="character" w:customStyle="1" w:styleId="WW8Num21z0">
    <w:name w:val="WW8Num21z0"/>
    <w:uiPriority w:val="99"/>
    <w:rsid w:val="002F569B"/>
    <w:rPr>
      <w:rFonts w:ascii="Arial" w:hAnsi="Arial" w:cs="Arial"/>
    </w:rPr>
  </w:style>
  <w:style w:type="character" w:customStyle="1" w:styleId="WW8Num22z0">
    <w:name w:val="WW8Num22z0"/>
    <w:uiPriority w:val="99"/>
    <w:rsid w:val="002F569B"/>
  </w:style>
  <w:style w:type="character" w:customStyle="1" w:styleId="WW8Num23z0">
    <w:name w:val="WW8Num23z0"/>
    <w:uiPriority w:val="99"/>
    <w:rsid w:val="002F569B"/>
  </w:style>
  <w:style w:type="character" w:customStyle="1" w:styleId="WW8Num24z0">
    <w:name w:val="WW8Num24z0"/>
    <w:uiPriority w:val="99"/>
    <w:rsid w:val="002F569B"/>
  </w:style>
  <w:style w:type="character" w:customStyle="1" w:styleId="WW8Num24z1">
    <w:name w:val="WW8Num24z1"/>
    <w:uiPriority w:val="99"/>
    <w:rsid w:val="002F569B"/>
  </w:style>
  <w:style w:type="character" w:customStyle="1" w:styleId="WW8Num24z2">
    <w:name w:val="WW8Num24z2"/>
    <w:uiPriority w:val="99"/>
    <w:rsid w:val="002F569B"/>
  </w:style>
  <w:style w:type="character" w:customStyle="1" w:styleId="WW8Num24z3">
    <w:name w:val="WW8Num24z3"/>
    <w:uiPriority w:val="99"/>
    <w:rsid w:val="002F569B"/>
  </w:style>
  <w:style w:type="character" w:customStyle="1" w:styleId="WW8Num24z4">
    <w:name w:val="WW8Num24z4"/>
    <w:uiPriority w:val="99"/>
    <w:rsid w:val="002F569B"/>
  </w:style>
  <w:style w:type="character" w:customStyle="1" w:styleId="WW8Num24z5">
    <w:name w:val="WW8Num24z5"/>
    <w:uiPriority w:val="99"/>
    <w:rsid w:val="002F569B"/>
  </w:style>
  <w:style w:type="character" w:customStyle="1" w:styleId="WW8Num24z6">
    <w:name w:val="WW8Num24z6"/>
    <w:uiPriority w:val="99"/>
    <w:rsid w:val="002F569B"/>
  </w:style>
  <w:style w:type="character" w:customStyle="1" w:styleId="WW8Num24z7">
    <w:name w:val="WW8Num24z7"/>
    <w:uiPriority w:val="99"/>
    <w:rsid w:val="002F569B"/>
  </w:style>
  <w:style w:type="character" w:customStyle="1" w:styleId="WW8Num24z8">
    <w:name w:val="WW8Num24z8"/>
    <w:uiPriority w:val="99"/>
    <w:rsid w:val="002F569B"/>
  </w:style>
  <w:style w:type="character" w:customStyle="1" w:styleId="WW8Num25z0">
    <w:name w:val="WW8Num25z0"/>
    <w:uiPriority w:val="99"/>
    <w:rsid w:val="002F569B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2F569B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2F569B"/>
    <w:rPr>
      <w:rFonts w:ascii="Wingdings" w:hAnsi="Wingdings" w:cs="Wingdings"/>
    </w:rPr>
  </w:style>
  <w:style w:type="character" w:customStyle="1" w:styleId="WW8Num25z3">
    <w:name w:val="WW8Num25z3"/>
    <w:uiPriority w:val="99"/>
    <w:rsid w:val="002F569B"/>
    <w:rPr>
      <w:rFonts w:ascii="Symbol" w:hAnsi="Symbol" w:cs="Symbol"/>
    </w:rPr>
  </w:style>
  <w:style w:type="character" w:customStyle="1" w:styleId="WW8Num26z0">
    <w:name w:val="WW8Num26z0"/>
    <w:uiPriority w:val="99"/>
    <w:rsid w:val="002F569B"/>
  </w:style>
  <w:style w:type="character" w:customStyle="1" w:styleId="WW8Num27z0">
    <w:name w:val="WW8Num27z0"/>
    <w:uiPriority w:val="99"/>
    <w:rsid w:val="002F569B"/>
  </w:style>
  <w:style w:type="character" w:customStyle="1" w:styleId="WW8Num27z1">
    <w:name w:val="WW8Num27z1"/>
    <w:uiPriority w:val="99"/>
    <w:rsid w:val="002F569B"/>
    <w:rPr>
      <w:rFonts w:ascii="Arial" w:hAnsi="Arial" w:cs="Arial"/>
    </w:rPr>
  </w:style>
  <w:style w:type="character" w:customStyle="1" w:styleId="WW8Num28z0">
    <w:name w:val="WW8Num28z0"/>
    <w:uiPriority w:val="99"/>
    <w:rsid w:val="002F569B"/>
    <w:rPr>
      <w:sz w:val="20"/>
      <w:szCs w:val="20"/>
    </w:rPr>
  </w:style>
  <w:style w:type="character" w:customStyle="1" w:styleId="WW8Num28z1">
    <w:name w:val="WW8Num28z1"/>
    <w:uiPriority w:val="99"/>
    <w:rsid w:val="002F569B"/>
  </w:style>
  <w:style w:type="character" w:customStyle="1" w:styleId="WW8Num29z0">
    <w:name w:val="WW8Num29z0"/>
    <w:uiPriority w:val="99"/>
    <w:rsid w:val="002F569B"/>
  </w:style>
  <w:style w:type="character" w:customStyle="1" w:styleId="WW8Num29z1">
    <w:name w:val="WW8Num29z1"/>
    <w:uiPriority w:val="99"/>
    <w:rsid w:val="002F569B"/>
    <w:rPr>
      <w:rFonts w:ascii="Arial" w:hAnsi="Arial" w:cs="Arial"/>
    </w:rPr>
  </w:style>
  <w:style w:type="character" w:customStyle="1" w:styleId="WW8Num30z0">
    <w:name w:val="WW8Num30z0"/>
    <w:uiPriority w:val="99"/>
    <w:rsid w:val="002F569B"/>
  </w:style>
  <w:style w:type="character" w:customStyle="1" w:styleId="WW8Num30z1">
    <w:name w:val="WW8Num30z1"/>
    <w:uiPriority w:val="99"/>
    <w:rsid w:val="002F569B"/>
  </w:style>
  <w:style w:type="character" w:customStyle="1" w:styleId="WW8Num30z2">
    <w:name w:val="WW8Num30z2"/>
    <w:uiPriority w:val="99"/>
    <w:rsid w:val="002F569B"/>
  </w:style>
  <w:style w:type="character" w:customStyle="1" w:styleId="WW8Num30z3">
    <w:name w:val="WW8Num30z3"/>
    <w:uiPriority w:val="99"/>
    <w:rsid w:val="002F569B"/>
  </w:style>
  <w:style w:type="character" w:customStyle="1" w:styleId="WW8Num30z4">
    <w:name w:val="WW8Num30z4"/>
    <w:uiPriority w:val="99"/>
    <w:rsid w:val="002F569B"/>
  </w:style>
  <w:style w:type="character" w:customStyle="1" w:styleId="WW8Num30z5">
    <w:name w:val="WW8Num30z5"/>
    <w:uiPriority w:val="99"/>
    <w:rsid w:val="002F569B"/>
  </w:style>
  <w:style w:type="character" w:customStyle="1" w:styleId="WW8Num30z6">
    <w:name w:val="WW8Num30z6"/>
    <w:uiPriority w:val="99"/>
    <w:rsid w:val="002F569B"/>
  </w:style>
  <w:style w:type="character" w:customStyle="1" w:styleId="WW8Num30z7">
    <w:name w:val="WW8Num30z7"/>
    <w:uiPriority w:val="99"/>
    <w:rsid w:val="002F569B"/>
  </w:style>
  <w:style w:type="character" w:customStyle="1" w:styleId="WW8Num30z8">
    <w:name w:val="WW8Num30z8"/>
    <w:uiPriority w:val="99"/>
    <w:rsid w:val="002F569B"/>
  </w:style>
  <w:style w:type="character" w:customStyle="1" w:styleId="WW8Num31z0">
    <w:name w:val="WW8Num31z0"/>
    <w:uiPriority w:val="99"/>
    <w:rsid w:val="002F569B"/>
  </w:style>
  <w:style w:type="character" w:customStyle="1" w:styleId="Bekezdsalapbettpusa1">
    <w:name w:val="Bekezdés alapbetűtípusa1"/>
    <w:uiPriority w:val="99"/>
    <w:rsid w:val="002F569B"/>
  </w:style>
  <w:style w:type="character" w:customStyle="1" w:styleId="Cmsor1Char">
    <w:name w:val="Címsor 1 Char"/>
    <w:uiPriority w:val="99"/>
    <w:rsid w:val="002F569B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2F569B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2F569B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2F569B"/>
  </w:style>
  <w:style w:type="character" w:customStyle="1" w:styleId="SzvegtrzsChar">
    <w:name w:val="Szövegtörzs Char"/>
    <w:uiPriority w:val="99"/>
    <w:rsid w:val="002F569B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2F569B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2F569B"/>
    <w:rPr>
      <w:b/>
      <w:bCs/>
      <w:lang w:val="hu-HU"/>
    </w:rPr>
  </w:style>
  <w:style w:type="character" w:customStyle="1" w:styleId="Cmsor2Char">
    <w:name w:val="Címsor 2 Char"/>
    <w:uiPriority w:val="99"/>
    <w:rsid w:val="002F569B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2F569B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2F569B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2F569B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2F569B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2F569B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2F569B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2F569B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F569B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516F7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2F569B"/>
  </w:style>
  <w:style w:type="paragraph" w:styleId="Caption">
    <w:name w:val="caption"/>
    <w:basedOn w:val="Normal"/>
    <w:uiPriority w:val="99"/>
    <w:qFormat/>
    <w:rsid w:val="002F569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2F569B"/>
    <w:pPr>
      <w:suppressLineNumbers/>
    </w:pPr>
  </w:style>
  <w:style w:type="paragraph" w:customStyle="1" w:styleId="cm">
    <w:name w:val="c’m"/>
    <w:basedOn w:val="Heading1"/>
    <w:uiPriority w:val="99"/>
    <w:rsid w:val="002F569B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2F5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16F7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2F5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16F7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2F569B"/>
    <w:pPr>
      <w:jc w:val="both"/>
    </w:pPr>
    <w:rPr>
      <w:b/>
      <w:bCs/>
    </w:rPr>
  </w:style>
  <w:style w:type="paragraph" w:customStyle="1" w:styleId="Default">
    <w:name w:val="Default"/>
    <w:uiPriority w:val="99"/>
    <w:rsid w:val="002F569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2F569B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2F56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6F7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2F569B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2F569B"/>
    <w:pPr>
      <w:suppressLineNumbers/>
    </w:pPr>
  </w:style>
  <w:style w:type="paragraph" w:customStyle="1" w:styleId="Tblzatfejlc">
    <w:name w:val="Táblázatfejléc"/>
    <w:basedOn w:val="Tblzattartalom"/>
    <w:uiPriority w:val="99"/>
    <w:rsid w:val="002F569B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290</Words>
  <Characters>2001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2017-06-12T15:05:00Z</dcterms:created>
  <dcterms:modified xsi:type="dcterms:W3CDTF">2017-06-12T15:05:00Z</dcterms:modified>
</cp:coreProperties>
</file>